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2A9EF" w14:textId="77777777" w:rsidR="00020745" w:rsidRPr="009A4797" w:rsidRDefault="00020745" w:rsidP="00020745">
      <w:pPr>
        <w:tabs>
          <w:tab w:val="left" w:pos="4274"/>
        </w:tabs>
        <w:jc w:val="center"/>
        <w:rPr>
          <w:rFonts w:eastAsia="Arial Unicode MS" w:cs="Times New Roman"/>
          <w:b/>
          <w:bCs/>
          <w:iCs/>
          <w:sz w:val="22"/>
        </w:rPr>
      </w:pPr>
      <w:r w:rsidRPr="009A4797">
        <w:rPr>
          <w:rFonts w:cs="Times New Roman"/>
          <w:b/>
          <w:bCs/>
          <w:iCs/>
          <w:sz w:val="22"/>
        </w:rPr>
        <w:t>Numer sprawy</w:t>
      </w:r>
      <w:r w:rsidRPr="009A4797">
        <w:rPr>
          <w:rFonts w:eastAsia="Arial Unicode MS" w:cs="Times New Roman"/>
          <w:b/>
          <w:bCs/>
          <w:iCs/>
          <w:sz w:val="22"/>
        </w:rPr>
        <w:t xml:space="preserve"> ZP.01.2026</w:t>
      </w:r>
    </w:p>
    <w:p w14:paraId="52FE42EA" w14:textId="77777777" w:rsidR="00020745" w:rsidRPr="009A4797" w:rsidRDefault="00020745" w:rsidP="00020745">
      <w:pPr>
        <w:ind w:left="559" w:hanging="559"/>
        <w:jc w:val="center"/>
        <w:rPr>
          <w:rFonts w:cs="Times New Roman"/>
          <w:b/>
          <w:color w:val="000000"/>
          <w:sz w:val="22"/>
        </w:rPr>
      </w:pPr>
      <w:r w:rsidRPr="009A4797">
        <w:rPr>
          <w:rFonts w:cs="Times New Roman"/>
          <w:b/>
          <w:color w:val="000000"/>
          <w:sz w:val="22"/>
        </w:rPr>
        <w:t xml:space="preserve">FORMULARZ OFERTY </w:t>
      </w:r>
    </w:p>
    <w:p w14:paraId="7F59E60B" w14:textId="77777777" w:rsidR="00020745" w:rsidRPr="009A4797" w:rsidRDefault="00020745" w:rsidP="00020745">
      <w:pPr>
        <w:contextualSpacing/>
        <w:rPr>
          <w:rFonts w:ascii="Arial" w:hAnsi="Arial" w:cs="Arial"/>
          <w:sz w:val="22"/>
          <w:vertAlign w:val="superscript"/>
        </w:rPr>
      </w:pPr>
      <w:r w:rsidRPr="009A4797">
        <w:rPr>
          <w:rFonts w:ascii="Arial" w:hAnsi="Arial" w:cs="Arial"/>
          <w:sz w:val="22"/>
        </w:rPr>
        <w:t>Ja/My niżej podpisany (i): …………………………………………………………………………………………………</w:t>
      </w:r>
    </w:p>
    <w:p w14:paraId="36DB2870" w14:textId="77777777" w:rsidR="00020745" w:rsidRPr="009A4797" w:rsidRDefault="00020745" w:rsidP="00020745">
      <w:pPr>
        <w:contextualSpacing/>
        <w:jc w:val="center"/>
        <w:rPr>
          <w:rFonts w:ascii="Calibri Light" w:eastAsia="Calibri" w:hAnsi="Calibri Light" w:cs="Calibri Light"/>
          <w:color w:val="000000"/>
          <w:sz w:val="22"/>
          <w:vertAlign w:val="superscript"/>
        </w:rPr>
      </w:pPr>
      <w:r w:rsidRPr="009A4797">
        <w:rPr>
          <w:rFonts w:ascii="Calibri Light" w:hAnsi="Calibri Light" w:cs="Calibri Light"/>
          <w:sz w:val="22"/>
          <w:vertAlign w:val="superscript"/>
        </w:rPr>
        <w:t xml:space="preserve">                                     imię, nazwisko </w:t>
      </w:r>
      <w:r w:rsidRPr="009A4797">
        <w:rPr>
          <w:rFonts w:ascii="Calibri Light" w:hAnsi="Calibri Light" w:cs="Calibri Light"/>
          <w:bCs/>
          <w:iCs/>
          <w:color w:val="000000"/>
          <w:sz w:val="22"/>
          <w:vertAlign w:val="superscript"/>
        </w:rPr>
        <w:t>- reprezentacja zgodna z wpisem do KRS/CEIDG lub pełnomocnictwem</w:t>
      </w:r>
    </w:p>
    <w:p w14:paraId="10AB0EA8" w14:textId="77777777" w:rsidR="00020745" w:rsidRPr="009A4797" w:rsidRDefault="00020745" w:rsidP="00020745">
      <w:pPr>
        <w:contextualSpacing/>
        <w:rPr>
          <w:rFonts w:ascii="Arial" w:eastAsia="Calibri" w:hAnsi="Arial" w:cs="Arial"/>
          <w:sz w:val="22"/>
        </w:rPr>
      </w:pPr>
      <w:r w:rsidRPr="009A4797">
        <w:rPr>
          <w:rFonts w:ascii="Arial" w:eastAsia="Calibri" w:hAnsi="Arial" w:cs="Arial"/>
          <w:sz w:val="22"/>
        </w:rPr>
        <w:t xml:space="preserve">działając w imieniu i na rzecz </w:t>
      </w:r>
      <w:r w:rsidRPr="009A4797">
        <w:rPr>
          <w:rFonts w:ascii="Arial" w:eastAsia="Calibri" w:hAnsi="Arial" w:cs="Arial"/>
          <w:b/>
          <w:sz w:val="22"/>
        </w:rPr>
        <w:t>Wykonawcy</w:t>
      </w:r>
      <w:r w:rsidRPr="009A4797">
        <w:rPr>
          <w:rFonts w:ascii="Arial" w:eastAsia="Calibri" w:hAnsi="Arial" w:cs="Arial"/>
          <w:sz w:val="22"/>
        </w:rPr>
        <w:t xml:space="preserve">: </w:t>
      </w:r>
    </w:p>
    <w:p w14:paraId="0D5DFED4" w14:textId="77777777" w:rsidR="00020745" w:rsidRPr="009A4797" w:rsidRDefault="00020745" w:rsidP="00020745">
      <w:pPr>
        <w:contextualSpacing/>
        <w:rPr>
          <w:rFonts w:ascii="Arial" w:eastAsia="Calibri" w:hAnsi="Arial" w:cs="Arial"/>
          <w:sz w:val="22"/>
        </w:rPr>
      </w:pPr>
    </w:p>
    <w:p w14:paraId="6A05BC8A" w14:textId="77777777" w:rsidR="00020745" w:rsidRPr="009A4797" w:rsidRDefault="00020745" w:rsidP="00020745">
      <w:pPr>
        <w:contextualSpacing/>
        <w:rPr>
          <w:rFonts w:ascii="Arial" w:eastAsia="Calibri" w:hAnsi="Arial" w:cs="Arial"/>
          <w:sz w:val="22"/>
        </w:rPr>
      </w:pPr>
      <w:r w:rsidRPr="009A4797">
        <w:rPr>
          <w:rFonts w:ascii="Arial" w:eastAsia="Calibri" w:hAnsi="Arial" w:cs="Arial"/>
          <w:sz w:val="22"/>
        </w:rPr>
        <w:t>………………………………………………………………………………………………….</w:t>
      </w:r>
    </w:p>
    <w:p w14:paraId="791EFCCE" w14:textId="77777777" w:rsidR="00020745" w:rsidRPr="009A4797" w:rsidRDefault="00020745" w:rsidP="00020745">
      <w:pPr>
        <w:contextualSpacing/>
        <w:rPr>
          <w:rFonts w:ascii="Arial" w:eastAsia="Calibri" w:hAnsi="Arial" w:cs="Arial"/>
          <w:sz w:val="22"/>
        </w:rPr>
      </w:pPr>
    </w:p>
    <w:p w14:paraId="34D562A6" w14:textId="77777777" w:rsidR="00020745" w:rsidRPr="009A4797" w:rsidRDefault="00020745" w:rsidP="00020745">
      <w:pPr>
        <w:contextualSpacing/>
        <w:rPr>
          <w:rFonts w:ascii="Arial" w:eastAsia="Calibri" w:hAnsi="Arial" w:cs="Arial"/>
          <w:sz w:val="22"/>
        </w:rPr>
      </w:pPr>
      <w:r w:rsidRPr="009A4797">
        <w:rPr>
          <w:rFonts w:ascii="Arial" w:eastAsia="Calibri" w:hAnsi="Arial" w:cs="Arial"/>
          <w:sz w:val="22"/>
        </w:rPr>
        <w:t>………………………………………………………………………………………………….</w:t>
      </w:r>
    </w:p>
    <w:p w14:paraId="79363EDC" w14:textId="77777777" w:rsidR="00020745" w:rsidRPr="009A4797" w:rsidRDefault="00020745" w:rsidP="00020745">
      <w:pPr>
        <w:contextualSpacing/>
        <w:rPr>
          <w:rFonts w:ascii="Calibri Light" w:eastAsia="Calibri" w:hAnsi="Calibri Light" w:cs="Calibri Light"/>
          <w:sz w:val="22"/>
          <w:vertAlign w:val="superscript"/>
        </w:rPr>
      </w:pPr>
      <w:r w:rsidRPr="009A4797">
        <w:rPr>
          <w:rFonts w:ascii="Calibri Light" w:eastAsia="Calibri" w:hAnsi="Calibri Light" w:cs="Calibri Light"/>
          <w:sz w:val="22"/>
          <w:vertAlign w:val="superscript"/>
        </w:rPr>
        <w:t>pełna nazwa/firma albo imię i nazwisko Wykonawcy/adres Wykonawcy</w:t>
      </w:r>
      <w:r w:rsidRPr="009A4797">
        <w:rPr>
          <w:rFonts w:ascii="Arial" w:eastAsia="Calibri" w:hAnsi="Arial" w:cs="Arial"/>
          <w:sz w:val="22"/>
          <w:vertAlign w:val="superscript"/>
        </w:rPr>
        <w:t>*</w:t>
      </w:r>
    </w:p>
    <w:p w14:paraId="311685D8" w14:textId="77777777" w:rsidR="00020745" w:rsidRPr="009A4797" w:rsidRDefault="00020745" w:rsidP="00020745">
      <w:pPr>
        <w:spacing w:before="60" w:after="60" w:line="360" w:lineRule="auto"/>
        <w:rPr>
          <w:rFonts w:ascii="Arial" w:eastAsia="Times New Roman" w:hAnsi="Arial" w:cs="Arial"/>
          <w:sz w:val="22"/>
        </w:rPr>
      </w:pPr>
      <w:r w:rsidRPr="009A4797">
        <w:rPr>
          <w:rFonts w:ascii="Arial" w:eastAsia="Times New Roman" w:hAnsi="Arial" w:cs="Arial"/>
          <w:sz w:val="22"/>
        </w:rPr>
        <w:t xml:space="preserve">numer wpisu do KRS Wykonawcy </w:t>
      </w:r>
      <w:r w:rsidRPr="009A4797">
        <w:rPr>
          <w:rFonts w:ascii="Calibri Light" w:eastAsia="Times New Roman" w:hAnsi="Calibri Light" w:cs="Calibri Light"/>
          <w:sz w:val="22"/>
          <w:vertAlign w:val="superscript"/>
        </w:rPr>
        <w:t>wypełnić jeżeli dotyczy</w:t>
      </w:r>
      <w:r w:rsidRPr="009A4797">
        <w:rPr>
          <w:rFonts w:ascii="Arial" w:eastAsia="Times New Roman" w:hAnsi="Arial" w:cs="Arial"/>
          <w:sz w:val="22"/>
          <w:vertAlign w:val="superscript"/>
        </w:rPr>
        <w:t>*</w:t>
      </w:r>
      <w:r w:rsidRPr="009A4797">
        <w:rPr>
          <w:rFonts w:ascii="Arial" w:eastAsia="Times New Roman" w:hAnsi="Arial" w:cs="Arial"/>
          <w:sz w:val="22"/>
        </w:rPr>
        <w:t>…………..……….…………………...</w:t>
      </w:r>
    </w:p>
    <w:p w14:paraId="48197620" w14:textId="77777777" w:rsidR="00020745" w:rsidRPr="009A4797" w:rsidRDefault="00020745" w:rsidP="00020745">
      <w:pPr>
        <w:spacing w:before="60" w:after="60"/>
        <w:rPr>
          <w:rFonts w:ascii="Arial" w:eastAsia="Times New Roman" w:hAnsi="Arial" w:cs="Arial"/>
          <w:sz w:val="22"/>
        </w:rPr>
      </w:pPr>
      <w:r w:rsidRPr="009A4797">
        <w:rPr>
          <w:rFonts w:ascii="Arial" w:eastAsia="Times New Roman" w:hAnsi="Arial" w:cs="Arial"/>
          <w:sz w:val="22"/>
        </w:rPr>
        <w:t>NIP:</w:t>
      </w:r>
      <w:r w:rsidRPr="009A4797">
        <w:rPr>
          <w:rFonts w:ascii="Arial" w:eastAsia="Times New Roman" w:hAnsi="Arial" w:cs="Arial"/>
          <w:color w:val="808080"/>
          <w:sz w:val="22"/>
        </w:rPr>
        <w:t xml:space="preserve"> |___|___|___|___|___|___|___|___|___|___|*</w:t>
      </w:r>
      <w:r w:rsidRPr="009A4797">
        <w:rPr>
          <w:rFonts w:ascii="Arial" w:eastAsia="Times New Roman" w:hAnsi="Arial" w:cs="Arial"/>
          <w:sz w:val="22"/>
        </w:rPr>
        <w:t xml:space="preserve">    REGON </w:t>
      </w:r>
      <w:r w:rsidRPr="009A4797">
        <w:rPr>
          <w:rFonts w:ascii="Arial" w:eastAsia="Times New Roman" w:hAnsi="Arial" w:cs="Arial"/>
          <w:color w:val="808080"/>
          <w:sz w:val="22"/>
        </w:rPr>
        <w:t>|___|___|___|___|___|___|___|___|___|</w:t>
      </w:r>
      <w:r w:rsidRPr="009A4797">
        <w:rPr>
          <w:rFonts w:ascii="Arial" w:eastAsia="Times New Roman" w:hAnsi="Arial" w:cs="Arial"/>
          <w:sz w:val="22"/>
          <w:vertAlign w:val="superscript"/>
        </w:rPr>
        <w:t>*</w:t>
      </w:r>
    </w:p>
    <w:p w14:paraId="13D58E7B" w14:textId="77777777" w:rsidR="00020745" w:rsidRPr="009A4797" w:rsidRDefault="00020745" w:rsidP="00020745">
      <w:pPr>
        <w:rPr>
          <w:rFonts w:ascii="Calibri Light" w:eastAsia="Times New Roman" w:hAnsi="Calibri Light" w:cs="Calibri Light"/>
          <w:sz w:val="22"/>
          <w:vertAlign w:val="superscript"/>
        </w:rPr>
      </w:pPr>
      <w:r w:rsidRPr="009A4797">
        <w:rPr>
          <w:rFonts w:ascii="Arial" w:eastAsia="Calibri" w:hAnsi="Arial" w:cs="Arial"/>
          <w:color w:val="000000"/>
          <w:sz w:val="22"/>
          <w:vertAlign w:val="superscript"/>
        </w:rPr>
        <w:t>*</w:t>
      </w:r>
      <w:r w:rsidRPr="009A4797">
        <w:rPr>
          <w:rFonts w:ascii="Calibri Light" w:eastAsia="Calibri" w:hAnsi="Calibri Light" w:cs="Calibri Light"/>
          <w:color w:val="000000"/>
          <w:sz w:val="22"/>
          <w:vertAlign w:val="superscript"/>
        </w:rPr>
        <w:t xml:space="preserve"> W przypadku gdy ofertę składają Wykonawcy wspólnie ubiegający się o udzielenie zamówienia podać nazwy/firmy, adresy, numery wpisu do KRS, numery NIP/REGON każdego z Wykonawców.</w:t>
      </w:r>
      <w:r w:rsidRPr="009A4797">
        <w:rPr>
          <w:rFonts w:ascii="Calibri Light" w:eastAsia="Times New Roman" w:hAnsi="Calibri Light" w:cs="Calibri Light"/>
          <w:sz w:val="22"/>
          <w:vertAlign w:val="superscript"/>
        </w:rPr>
        <w:t xml:space="preserve"> </w:t>
      </w:r>
    </w:p>
    <w:p w14:paraId="02C7CAE5" w14:textId="77777777" w:rsidR="00020745" w:rsidRPr="009A4797" w:rsidRDefault="00020745" w:rsidP="00020745">
      <w:pPr>
        <w:tabs>
          <w:tab w:val="center" w:pos="1701"/>
          <w:tab w:val="center" w:pos="7938"/>
        </w:tabs>
        <w:jc w:val="both"/>
        <w:rPr>
          <w:rFonts w:eastAsia="Arial" w:cs="Times New Roman"/>
          <w:color w:val="000000"/>
          <w:sz w:val="22"/>
          <w:lang w:eastAsia="pl-PL"/>
        </w:rPr>
      </w:pPr>
      <w:r w:rsidRPr="009A4797">
        <w:rPr>
          <w:rFonts w:eastAsia="Arial" w:cs="Times New Roman"/>
          <w:color w:val="000000"/>
          <w:sz w:val="22"/>
          <w:lang w:eastAsia="pl-PL"/>
        </w:rPr>
        <w:t>Nr telefonu …………………………       e-mail ……………………………………..</w:t>
      </w:r>
    </w:p>
    <w:p w14:paraId="45BF6E3C" w14:textId="77777777" w:rsidR="00020745" w:rsidRPr="009A4797" w:rsidRDefault="00020745" w:rsidP="00020745">
      <w:pPr>
        <w:tabs>
          <w:tab w:val="center" w:pos="1701"/>
          <w:tab w:val="center" w:pos="7938"/>
        </w:tabs>
        <w:jc w:val="both"/>
        <w:rPr>
          <w:rFonts w:eastAsia="Arial" w:cs="Times New Roman"/>
          <w:color w:val="000000"/>
          <w:sz w:val="22"/>
          <w:lang w:eastAsia="pl-PL"/>
        </w:rPr>
      </w:pPr>
    </w:p>
    <w:p w14:paraId="5BF4D2BB" w14:textId="77777777" w:rsidR="00020745" w:rsidRPr="009A4797" w:rsidRDefault="00020745" w:rsidP="00020745">
      <w:pPr>
        <w:tabs>
          <w:tab w:val="center" w:pos="1701"/>
          <w:tab w:val="center" w:pos="7938"/>
        </w:tabs>
        <w:jc w:val="center"/>
        <w:rPr>
          <w:rFonts w:eastAsia="Arial" w:cs="Times New Roman"/>
          <w:color w:val="000000"/>
          <w:sz w:val="22"/>
          <w:lang w:eastAsia="pl-PL"/>
        </w:rPr>
      </w:pPr>
      <w:r w:rsidRPr="009A4797">
        <w:rPr>
          <w:rFonts w:eastAsia="Arial" w:cs="Times New Roman"/>
          <w:color w:val="000000"/>
          <w:sz w:val="22"/>
          <w:lang w:eastAsia="pl-PL"/>
        </w:rPr>
        <w:t>przystępując do udziału w postępowaniu o udzielenie zamówienia publicznego</w:t>
      </w:r>
      <w:r w:rsidRPr="009A4797">
        <w:rPr>
          <w:rFonts w:eastAsia="Arial Unicode MS" w:cs="Times New Roman"/>
          <w:color w:val="000000"/>
          <w:sz w:val="22"/>
          <w:lang w:eastAsia="pl-PL"/>
        </w:rPr>
        <w:t xml:space="preserve"> </w:t>
      </w:r>
      <w:r w:rsidRPr="009A4797">
        <w:rPr>
          <w:rFonts w:eastAsia="Arial" w:cs="Times New Roman"/>
          <w:color w:val="000000"/>
          <w:sz w:val="22"/>
          <w:lang w:eastAsia="pl-PL"/>
        </w:rPr>
        <w:t xml:space="preserve">dotyczącego </w:t>
      </w:r>
    </w:p>
    <w:p w14:paraId="5A454618" w14:textId="77777777" w:rsidR="00020745" w:rsidRPr="009A4797" w:rsidRDefault="00020745" w:rsidP="00020745">
      <w:pPr>
        <w:tabs>
          <w:tab w:val="center" w:pos="1701"/>
          <w:tab w:val="center" w:pos="7938"/>
        </w:tabs>
        <w:jc w:val="center"/>
        <w:rPr>
          <w:sz w:val="22"/>
        </w:rPr>
      </w:pPr>
    </w:p>
    <w:p w14:paraId="2E9EF1B8" w14:textId="77777777" w:rsidR="00020745" w:rsidRPr="009A4797" w:rsidRDefault="00020745" w:rsidP="00020745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 xml:space="preserve">Dostawa artykułów żywnościowych do </w:t>
      </w:r>
      <w:r>
        <w:rPr>
          <w:rFonts w:cs="Times New Roman"/>
          <w:b/>
          <w:sz w:val="22"/>
        </w:rPr>
        <w:t>Przedszkola Samorządowego nr 1 w Gołdapi</w:t>
      </w:r>
    </w:p>
    <w:p w14:paraId="22ABE202" w14:textId="77777777" w:rsidR="00020745" w:rsidRPr="009A4797" w:rsidRDefault="00020745" w:rsidP="00020745">
      <w:pPr>
        <w:spacing w:before="100" w:beforeAutospacing="1"/>
        <w:rPr>
          <w:rFonts w:eastAsia="Times New Roman" w:cs="Times New Roman"/>
          <w:color w:val="000000"/>
          <w:sz w:val="22"/>
        </w:rPr>
      </w:pPr>
      <w:r w:rsidRPr="009A4797">
        <w:rPr>
          <w:rFonts w:eastAsia="Times New Roman" w:cs="Times New Roman"/>
          <w:color w:val="000000"/>
          <w:sz w:val="22"/>
        </w:rPr>
        <w:t>składam(y) niniejszą ofertę na:</w:t>
      </w:r>
    </w:p>
    <w:p w14:paraId="370A291D" w14:textId="77777777" w:rsidR="00020745" w:rsidRPr="009A4797" w:rsidRDefault="00020745" w:rsidP="00020745">
      <w:pPr>
        <w:jc w:val="center"/>
        <w:rPr>
          <w:rFonts w:eastAsia="Arial" w:cs="Times New Roman"/>
          <w:b/>
          <w:bCs/>
          <w:color w:val="000000"/>
          <w:sz w:val="22"/>
          <w:u w:val="single"/>
        </w:rPr>
      </w:pPr>
      <w:r w:rsidRPr="009A4797">
        <w:rPr>
          <w:rFonts w:eastAsia="Arial" w:cs="Times New Roman"/>
          <w:b/>
          <w:bCs/>
          <w:color w:val="000000"/>
          <w:sz w:val="22"/>
        </w:rPr>
        <w:t>FORMULARZ CENOWY</w:t>
      </w:r>
    </w:p>
    <w:p w14:paraId="1BD814D4" w14:textId="77777777" w:rsidR="00020745" w:rsidRPr="009A4797" w:rsidRDefault="00020745" w:rsidP="00020745">
      <w:pPr>
        <w:jc w:val="center"/>
        <w:rPr>
          <w:rFonts w:cs="Times New Roman"/>
          <w:b/>
          <w:sz w:val="22"/>
        </w:rPr>
      </w:pPr>
      <w:r w:rsidRPr="009A4797">
        <w:rPr>
          <w:rFonts w:eastAsia="Arial" w:cs="Times New Roman"/>
          <w:b/>
          <w:bCs/>
          <w:color w:val="000000"/>
          <w:sz w:val="22"/>
        </w:rPr>
        <w:t xml:space="preserve">Zestaw nr 2 – </w:t>
      </w:r>
      <w:r w:rsidRPr="009A4797">
        <w:rPr>
          <w:rFonts w:eastAsia="Times New Roman" w:cs="Times New Roman"/>
          <w:b/>
          <w:kern w:val="0"/>
          <w:sz w:val="22"/>
        </w:rPr>
        <w:t>Mięso, drób, wędliny</w:t>
      </w:r>
    </w:p>
    <w:p w14:paraId="4BA3D3F2" w14:textId="77777777" w:rsidR="00020745" w:rsidRPr="009A4797" w:rsidRDefault="00020745" w:rsidP="00020745">
      <w:pPr>
        <w:spacing w:beforeAutospacing="1" w:line="102" w:lineRule="atLeast"/>
        <w:rPr>
          <w:rFonts w:eastAsia="Times New Roman" w:cs="Times New Roman"/>
          <w:color w:val="000000"/>
          <w:sz w:val="22"/>
        </w:rPr>
      </w:pPr>
      <w:r w:rsidRPr="009A4797">
        <w:rPr>
          <w:rFonts w:eastAsia="Times New Roman" w:cs="Times New Roman"/>
          <w:color w:val="000000"/>
          <w:sz w:val="22"/>
        </w:rPr>
        <w:t>Oferujemy dostawę przedmiotu zamówienia zgodnie z opisem przedmiotu zamówienia i na warunkach określonych w Specyfikacji Warunków Zamówienia według poniższej kalkulacji:</w:t>
      </w:r>
    </w:p>
    <w:p w14:paraId="6706B6F7" w14:textId="77777777" w:rsidR="00020745" w:rsidRPr="009A4797" w:rsidRDefault="00020745" w:rsidP="00020745">
      <w:pPr>
        <w:rPr>
          <w:rFonts w:eastAsia="Aptos" w:cs="Times New Roman"/>
          <w:sz w:val="22"/>
          <w14:ligatures w14:val="none"/>
        </w:rPr>
      </w:pPr>
    </w:p>
    <w:tbl>
      <w:tblPr>
        <w:tblStyle w:val="Tabela-Siatka"/>
        <w:tblW w:w="9723" w:type="dxa"/>
        <w:tblLook w:val="04A0" w:firstRow="1" w:lastRow="0" w:firstColumn="1" w:lastColumn="0" w:noHBand="0" w:noVBand="1"/>
      </w:tblPr>
      <w:tblGrid>
        <w:gridCol w:w="461"/>
        <w:gridCol w:w="1836"/>
        <w:gridCol w:w="1898"/>
        <w:gridCol w:w="968"/>
        <w:gridCol w:w="1097"/>
        <w:gridCol w:w="1735"/>
        <w:gridCol w:w="1639"/>
        <w:gridCol w:w="89"/>
      </w:tblGrid>
      <w:tr w:rsidR="00954CB0" w:rsidRPr="008B11F7" w14:paraId="599D118F" w14:textId="77777777" w:rsidTr="00954CB0">
        <w:trPr>
          <w:trHeight w:val="701"/>
        </w:trPr>
        <w:tc>
          <w:tcPr>
            <w:tcW w:w="237" w:type="pct"/>
          </w:tcPr>
          <w:p w14:paraId="6A6E1A33" w14:textId="77777777" w:rsidR="00954CB0" w:rsidRPr="008B11F7" w:rsidRDefault="00954CB0" w:rsidP="00954CB0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Lp.</w:t>
            </w:r>
          </w:p>
          <w:p w14:paraId="1CEFF949" w14:textId="77777777" w:rsidR="00954CB0" w:rsidRPr="008B11F7" w:rsidRDefault="00954CB0" w:rsidP="00954CB0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944" w:type="pct"/>
          </w:tcPr>
          <w:p w14:paraId="3D3B286E" w14:textId="77777777" w:rsidR="00954CB0" w:rsidRPr="008B11F7" w:rsidRDefault="00954CB0" w:rsidP="00954CB0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976" w:type="pct"/>
          </w:tcPr>
          <w:p w14:paraId="218AE5AB" w14:textId="77777777" w:rsidR="00954CB0" w:rsidRPr="008B11F7" w:rsidRDefault="00954CB0" w:rsidP="00954CB0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498" w:type="pct"/>
          </w:tcPr>
          <w:p w14:paraId="6899A590" w14:textId="77777777" w:rsidR="00954CB0" w:rsidRPr="008B11F7" w:rsidRDefault="00954CB0" w:rsidP="00954CB0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564" w:type="pct"/>
          </w:tcPr>
          <w:p w14:paraId="69717A59" w14:textId="77777777" w:rsidR="00954CB0" w:rsidRPr="008B11F7" w:rsidRDefault="00954CB0" w:rsidP="00954CB0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Ilość</w:t>
            </w:r>
          </w:p>
          <w:p w14:paraId="416F9DE5" w14:textId="77777777" w:rsidR="00954CB0" w:rsidRPr="008B11F7" w:rsidRDefault="00954CB0" w:rsidP="00954CB0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szacunkowa</w:t>
            </w:r>
          </w:p>
        </w:tc>
        <w:tc>
          <w:tcPr>
            <w:tcW w:w="892" w:type="pct"/>
          </w:tcPr>
          <w:p w14:paraId="60AA67AF" w14:textId="77777777" w:rsidR="00954CB0" w:rsidRPr="00954CB0" w:rsidRDefault="00954CB0" w:rsidP="00954CB0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954CB0">
              <w:rPr>
                <w:rFonts w:cstheme="minorHAnsi"/>
                <w:color w:val="000000"/>
                <w:sz w:val="22"/>
                <w:szCs w:val="22"/>
              </w:rPr>
              <w:t xml:space="preserve">Cena brutto </w:t>
            </w:r>
          </w:p>
          <w:p w14:paraId="045896D8" w14:textId="77777777" w:rsidR="00954CB0" w:rsidRPr="00954CB0" w:rsidRDefault="00954CB0" w:rsidP="00954CB0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954CB0">
              <w:rPr>
                <w:rFonts w:cstheme="minorHAnsi"/>
                <w:color w:val="000000"/>
                <w:sz w:val="22"/>
                <w:szCs w:val="22"/>
              </w:rPr>
              <w:t xml:space="preserve">za jednostkę </w:t>
            </w:r>
          </w:p>
          <w:p w14:paraId="559F9005" w14:textId="77777777" w:rsidR="00954CB0" w:rsidRPr="00954CB0" w:rsidRDefault="00954CB0" w:rsidP="00954CB0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954CB0">
              <w:rPr>
                <w:rFonts w:cstheme="minorHAnsi"/>
                <w:color w:val="000000"/>
                <w:sz w:val="22"/>
                <w:szCs w:val="22"/>
              </w:rPr>
              <w:t>miary</w:t>
            </w:r>
          </w:p>
          <w:p w14:paraId="1AFEAC42" w14:textId="6564E874" w:rsidR="00954CB0" w:rsidRPr="00954CB0" w:rsidRDefault="00954CB0" w:rsidP="00954CB0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954CB0">
              <w:rPr>
                <w:rFonts w:cstheme="minorHAnsi"/>
                <w:color w:val="000000"/>
                <w:sz w:val="22"/>
                <w:szCs w:val="22"/>
              </w:rPr>
              <w:t>w PLN</w:t>
            </w:r>
          </w:p>
        </w:tc>
        <w:tc>
          <w:tcPr>
            <w:tcW w:w="889" w:type="pct"/>
            <w:gridSpan w:val="2"/>
          </w:tcPr>
          <w:p w14:paraId="0F12D859" w14:textId="42FF662E" w:rsidR="00954CB0" w:rsidRPr="00954CB0" w:rsidRDefault="00954CB0" w:rsidP="00954CB0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954CB0">
              <w:rPr>
                <w:rFonts w:cstheme="minorHAnsi"/>
                <w:color w:val="000000"/>
                <w:sz w:val="22"/>
                <w:szCs w:val="22"/>
              </w:rPr>
              <w:t>Wartość całkowita brutto w PLN (iloczyn kolumny 5 i 6)</w:t>
            </w:r>
          </w:p>
        </w:tc>
      </w:tr>
      <w:tr w:rsidR="00954CB0" w:rsidRPr="008B11F7" w14:paraId="66B657CD" w14:textId="77777777" w:rsidTr="00954CB0">
        <w:trPr>
          <w:trHeight w:val="351"/>
        </w:trPr>
        <w:tc>
          <w:tcPr>
            <w:tcW w:w="237" w:type="pct"/>
          </w:tcPr>
          <w:p w14:paraId="79B76F04" w14:textId="77777777" w:rsidR="00954CB0" w:rsidRPr="008B11F7" w:rsidRDefault="00954CB0" w:rsidP="00954CB0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44" w:type="pct"/>
          </w:tcPr>
          <w:p w14:paraId="0D2AE504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76" w:type="pct"/>
          </w:tcPr>
          <w:p w14:paraId="41A087F8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8" w:type="pct"/>
          </w:tcPr>
          <w:p w14:paraId="468D13CE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64" w:type="pct"/>
          </w:tcPr>
          <w:p w14:paraId="2D3D9017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92" w:type="pct"/>
          </w:tcPr>
          <w:p w14:paraId="573DFFDB" w14:textId="6B36A5C5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9A4797">
              <w:rPr>
                <w:rFonts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89" w:type="pct"/>
            <w:gridSpan w:val="2"/>
          </w:tcPr>
          <w:p w14:paraId="367A480C" w14:textId="5AFFD311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9A4797">
              <w:rPr>
                <w:rFonts w:cstheme="minorHAnsi"/>
                <w:color w:val="000000"/>
                <w:sz w:val="22"/>
                <w:szCs w:val="22"/>
              </w:rPr>
              <w:t>7</w:t>
            </w:r>
          </w:p>
        </w:tc>
      </w:tr>
      <w:tr w:rsidR="00954CB0" w:rsidRPr="008B11F7" w14:paraId="27CEDF94" w14:textId="77777777" w:rsidTr="00954CB0">
        <w:tc>
          <w:tcPr>
            <w:tcW w:w="237" w:type="pct"/>
          </w:tcPr>
          <w:p w14:paraId="7C53492F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44" w:type="pct"/>
          </w:tcPr>
          <w:p w14:paraId="222B77A1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1. Schab wieprzowy (bez kości, świeży, klasa S, E)</w:t>
            </w:r>
          </w:p>
          <w:p w14:paraId="78991029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9D5EFF">
              <w:rPr>
                <w:sz w:val="18"/>
                <w:szCs w:val="18"/>
              </w:rPr>
              <w:t xml:space="preserve">Wymagania klasyfikacyjne, Cechy dyskwalifikujące, Wymagania dotyczące pakowania - zgodnie z opisem przedmiotu zamówienia stanowiącym </w:t>
            </w:r>
            <w:r w:rsidRPr="009D5EFF">
              <w:rPr>
                <w:sz w:val="18"/>
                <w:szCs w:val="18"/>
              </w:rPr>
              <w:lastRenderedPageBreak/>
              <w:t>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230DE956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60" w:vert="1" w:vertCompress="1"/>
              </w:rPr>
            </w:pPr>
            <w:r w:rsidRPr="008B11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15100000-9</w:t>
            </w:r>
          </w:p>
        </w:tc>
        <w:tc>
          <w:tcPr>
            <w:tcW w:w="498" w:type="pct"/>
          </w:tcPr>
          <w:p w14:paraId="67BD4635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633B4168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585</w:t>
            </w:r>
          </w:p>
        </w:tc>
        <w:tc>
          <w:tcPr>
            <w:tcW w:w="892" w:type="pct"/>
          </w:tcPr>
          <w:p w14:paraId="490B04F5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5FBF9D03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715F6385" w14:textId="77777777" w:rsidTr="00954CB0">
        <w:trPr>
          <w:trHeight w:val="1134"/>
        </w:trPr>
        <w:tc>
          <w:tcPr>
            <w:tcW w:w="237" w:type="pct"/>
          </w:tcPr>
          <w:p w14:paraId="4663F540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944" w:type="pct"/>
          </w:tcPr>
          <w:p w14:paraId="03C472D8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 Karkówka wieprzowa (bez kości, świeża, klasa S, E)</w:t>
            </w:r>
          </w:p>
          <w:p w14:paraId="22766CBC" w14:textId="77777777" w:rsidR="00954CB0" w:rsidRPr="008B11F7" w:rsidRDefault="00954CB0" w:rsidP="00954CB0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34363ED7" w14:textId="77777777" w:rsidR="00954CB0" w:rsidRPr="008B11F7" w:rsidRDefault="00954CB0" w:rsidP="00954CB0">
            <w:pPr>
              <w:pStyle w:val="Standard"/>
              <w:tabs>
                <w:tab w:val="left" w:pos="1057"/>
              </w:tabs>
              <w:spacing w:after="200"/>
              <w:ind w:right="113"/>
              <w:jc w:val="center"/>
              <w:rPr>
                <w:rFonts w:cs="Times New Roman"/>
                <w:sz w:val="18"/>
                <w:szCs w:val="18"/>
                <w:eastAsianLayout w:id="-502415359" w:vert="1" w:vertCompress="1"/>
              </w:rPr>
            </w:pPr>
            <w:r w:rsidRPr="008B11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15100000-9</w:t>
            </w:r>
          </w:p>
        </w:tc>
        <w:tc>
          <w:tcPr>
            <w:tcW w:w="498" w:type="pct"/>
          </w:tcPr>
          <w:p w14:paraId="20159014" w14:textId="77777777" w:rsidR="00954CB0" w:rsidRPr="008B11F7" w:rsidRDefault="00954CB0" w:rsidP="00954CB0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76451E2A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892" w:type="pct"/>
          </w:tcPr>
          <w:p w14:paraId="50620182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2F63603D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4A45EA82" w14:textId="77777777" w:rsidTr="00954CB0">
        <w:trPr>
          <w:trHeight w:val="1134"/>
        </w:trPr>
        <w:tc>
          <w:tcPr>
            <w:tcW w:w="237" w:type="pct"/>
          </w:tcPr>
          <w:p w14:paraId="7379E6DD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944" w:type="pct"/>
          </w:tcPr>
          <w:p w14:paraId="269AAEBD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 Łopatka wieprzowa (bez kości, świeża, klasa S, E)</w:t>
            </w:r>
          </w:p>
          <w:p w14:paraId="172E4548" w14:textId="77777777" w:rsidR="00954CB0" w:rsidRPr="008B11F7" w:rsidRDefault="00954CB0" w:rsidP="00954CB0">
            <w:pPr>
              <w:pStyle w:val="Standard"/>
              <w:snapToGrid w:val="0"/>
              <w:spacing w:line="100" w:lineRule="atLeast"/>
              <w:rPr>
                <w:rFonts w:cs="Times New Roman"/>
                <w:sz w:val="18"/>
                <w:szCs w:val="18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65248C9B" w14:textId="77777777" w:rsidR="00954CB0" w:rsidRPr="008B11F7" w:rsidRDefault="00954CB0" w:rsidP="00954CB0">
            <w:pPr>
              <w:pStyle w:val="Standard"/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rFonts w:cs="Times New Roman"/>
                <w:sz w:val="18"/>
                <w:szCs w:val="18"/>
                <w:eastAsianLayout w:id="-502415358" w:vert="1" w:vertCompress="1"/>
              </w:rPr>
            </w:pPr>
            <w:r w:rsidRPr="008B11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15100000-9</w:t>
            </w:r>
          </w:p>
        </w:tc>
        <w:tc>
          <w:tcPr>
            <w:tcW w:w="498" w:type="pct"/>
          </w:tcPr>
          <w:p w14:paraId="46331204" w14:textId="77777777" w:rsidR="00954CB0" w:rsidRPr="008B11F7" w:rsidRDefault="00954CB0" w:rsidP="00954CB0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564" w:type="pct"/>
          </w:tcPr>
          <w:p w14:paraId="3046F906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1922</w:t>
            </w:r>
          </w:p>
        </w:tc>
        <w:tc>
          <w:tcPr>
            <w:tcW w:w="892" w:type="pct"/>
          </w:tcPr>
          <w:p w14:paraId="79838330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66265461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</w:p>
        </w:tc>
      </w:tr>
      <w:tr w:rsidR="00954CB0" w:rsidRPr="008B11F7" w14:paraId="26308E18" w14:textId="77777777" w:rsidTr="00954CB0">
        <w:trPr>
          <w:trHeight w:val="1134"/>
        </w:trPr>
        <w:tc>
          <w:tcPr>
            <w:tcW w:w="237" w:type="pct"/>
          </w:tcPr>
          <w:p w14:paraId="774251E4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44" w:type="pct"/>
          </w:tcPr>
          <w:p w14:paraId="464CA1C5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Udziec wołowy (bez kości, świeży, Extra)</w:t>
            </w:r>
          </w:p>
          <w:p w14:paraId="04E6EBD8" w14:textId="77777777" w:rsidR="00954CB0" w:rsidRPr="008B11F7" w:rsidRDefault="00954CB0" w:rsidP="00954CB0">
            <w:pPr>
              <w:pStyle w:val="Standard"/>
              <w:snapToGrid w:val="0"/>
              <w:spacing w:line="100" w:lineRule="atLeast"/>
              <w:rPr>
                <w:rFonts w:cs="Times New Roman"/>
                <w:sz w:val="18"/>
                <w:szCs w:val="18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29F278D0" w14:textId="77777777" w:rsidR="00954CB0" w:rsidRPr="008B11F7" w:rsidRDefault="00954CB0" w:rsidP="00954CB0">
            <w:pPr>
              <w:pStyle w:val="Standard"/>
              <w:tabs>
                <w:tab w:val="left" w:pos="1057"/>
              </w:tabs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eastAsianLayout w:id="-502415357" w:vert="1" w:vertCompress="1"/>
              </w:rPr>
            </w:pPr>
            <w:r w:rsidRPr="008B11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15100000-9</w:t>
            </w:r>
          </w:p>
        </w:tc>
        <w:tc>
          <w:tcPr>
            <w:tcW w:w="498" w:type="pct"/>
          </w:tcPr>
          <w:p w14:paraId="56119801" w14:textId="77777777" w:rsidR="00954CB0" w:rsidRPr="008B11F7" w:rsidRDefault="00954CB0" w:rsidP="00954CB0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564" w:type="pct"/>
          </w:tcPr>
          <w:p w14:paraId="7C015366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99</w:t>
            </w:r>
          </w:p>
        </w:tc>
        <w:tc>
          <w:tcPr>
            <w:tcW w:w="892" w:type="pct"/>
          </w:tcPr>
          <w:p w14:paraId="2E6C454F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359F0496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38B990D8" w14:textId="77777777" w:rsidTr="00954CB0">
        <w:trPr>
          <w:trHeight w:val="1134"/>
        </w:trPr>
        <w:tc>
          <w:tcPr>
            <w:tcW w:w="237" w:type="pct"/>
          </w:tcPr>
          <w:p w14:paraId="2FC7E9FD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944" w:type="pct"/>
          </w:tcPr>
          <w:p w14:paraId="23685C63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Szponder wołowy (bez kości, świeży, Extra)</w:t>
            </w:r>
          </w:p>
          <w:p w14:paraId="75AD14C2" w14:textId="77777777" w:rsidR="00954CB0" w:rsidRPr="00306D02" w:rsidRDefault="00954CB0" w:rsidP="00954CB0">
            <w:pPr>
              <w:pStyle w:val="Standard"/>
              <w:rPr>
                <w:sz w:val="18"/>
                <w:szCs w:val="18"/>
              </w:rPr>
            </w:pPr>
            <w:r w:rsidRPr="009D5EFF">
              <w:rPr>
                <w:sz w:val="18"/>
                <w:szCs w:val="18"/>
              </w:rPr>
              <w:t xml:space="preserve">Wymagania klasyfikacyjne, Cechy dyskwalifikujące, Wymagania dotyczące pakowania </w:t>
            </w:r>
            <w:r w:rsidRPr="009D5EFF">
              <w:rPr>
                <w:sz w:val="18"/>
                <w:szCs w:val="18"/>
              </w:rPr>
              <w:lastRenderedPageBreak/>
              <w:t>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0C024BAB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6" w:vert="1" w:vertCompress="1"/>
              </w:rPr>
            </w:pPr>
            <w:r w:rsidRPr="008B11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15100000-9</w:t>
            </w:r>
          </w:p>
        </w:tc>
        <w:tc>
          <w:tcPr>
            <w:tcW w:w="498" w:type="pct"/>
          </w:tcPr>
          <w:p w14:paraId="4F1D95E5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3D0C4390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49</w:t>
            </w:r>
          </w:p>
        </w:tc>
        <w:tc>
          <w:tcPr>
            <w:tcW w:w="892" w:type="pct"/>
            <w:vAlign w:val="center"/>
          </w:tcPr>
          <w:p w14:paraId="775B1D43" w14:textId="113591B0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314675C7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2AA6D781" w14:textId="77777777" w:rsidTr="00954CB0">
        <w:trPr>
          <w:trHeight w:val="1134"/>
        </w:trPr>
        <w:tc>
          <w:tcPr>
            <w:tcW w:w="237" w:type="pct"/>
          </w:tcPr>
          <w:p w14:paraId="41F68888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944" w:type="pct"/>
          </w:tcPr>
          <w:p w14:paraId="29E0AFFC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Kiełbasy typ żywiecka,(wieprzowe, wędzone, parzone)</w:t>
            </w:r>
          </w:p>
          <w:p w14:paraId="2BCC2393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u w:val="single"/>
                <w:lang w:eastAsia="pl-PL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517D8DC0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5" w:vert="1" w:vertCompress="1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  <w:eastAsianLayout w:id="-502415355" w:vert="1" w:vertCompress="1"/>
              </w:rPr>
              <w:t>15131130-5</w:t>
            </w:r>
          </w:p>
        </w:tc>
        <w:tc>
          <w:tcPr>
            <w:tcW w:w="498" w:type="pct"/>
          </w:tcPr>
          <w:p w14:paraId="58B3E64D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0896F2DD" w14:textId="77777777" w:rsidR="00954CB0" w:rsidRPr="008B11F7" w:rsidRDefault="00954CB0" w:rsidP="00954CB0">
            <w:pPr>
              <w:pStyle w:val="Standard"/>
              <w:spacing w:after="200"/>
              <w:ind w:left="113" w:right="57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892" w:type="pct"/>
          </w:tcPr>
          <w:p w14:paraId="7BA7308C" w14:textId="77777777" w:rsidR="00954CB0" w:rsidRPr="008B11F7" w:rsidRDefault="00954CB0" w:rsidP="00954CB0">
            <w:pPr>
              <w:pStyle w:val="Standard"/>
              <w:spacing w:after="200"/>
              <w:ind w:left="113" w:right="57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4B076E7A" w14:textId="77777777" w:rsidR="00954CB0" w:rsidRPr="008B11F7" w:rsidRDefault="00954CB0" w:rsidP="00954CB0">
            <w:pPr>
              <w:pStyle w:val="Standard"/>
              <w:spacing w:after="200"/>
              <w:ind w:left="113" w:right="57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477B7E5B" w14:textId="77777777" w:rsidTr="00954CB0">
        <w:trPr>
          <w:trHeight w:val="1134"/>
        </w:trPr>
        <w:tc>
          <w:tcPr>
            <w:tcW w:w="237" w:type="pct"/>
          </w:tcPr>
          <w:p w14:paraId="5DA630AD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44" w:type="pct"/>
          </w:tcPr>
          <w:p w14:paraId="4BA63B42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 Kiełbasa szynkowa wieprzowa</w:t>
            </w:r>
          </w:p>
          <w:p w14:paraId="433C27B8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75CCA864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eastAsianLayout w:id="-502415354" w:vert="1" w:vertCompress="1"/>
              </w:rPr>
            </w:pPr>
            <w:r w:rsidRPr="008B11F7">
              <w:rPr>
                <w:rFonts w:cs="Times New Roman"/>
                <w:sz w:val="18"/>
                <w:szCs w:val="18"/>
                <w:eastAsianLayout w:id="-502415354" w:vert="1" w:vertCompress="1"/>
              </w:rPr>
              <w:t>15131130-5</w:t>
            </w:r>
          </w:p>
        </w:tc>
        <w:tc>
          <w:tcPr>
            <w:tcW w:w="498" w:type="pct"/>
          </w:tcPr>
          <w:p w14:paraId="4764E968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055B15F9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892" w:type="pct"/>
          </w:tcPr>
          <w:p w14:paraId="569793F9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0BF828E1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5EE369BE" w14:textId="77777777" w:rsidTr="00954CB0">
        <w:trPr>
          <w:trHeight w:val="67"/>
        </w:trPr>
        <w:tc>
          <w:tcPr>
            <w:tcW w:w="237" w:type="pct"/>
          </w:tcPr>
          <w:p w14:paraId="67AB4225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944" w:type="pct"/>
          </w:tcPr>
          <w:p w14:paraId="30158485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Kiełbasa żywiecka podsuszana (wędzona, pieczona)</w:t>
            </w:r>
          </w:p>
          <w:p w14:paraId="4489BE8E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73601810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48880CC8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3" w:vert="1" w:vertCompress="1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  <w:eastAsianLayout w:id="-502415353" w:vert="1" w:vertCompress="1"/>
              </w:rPr>
              <w:t>15131130-5</w:t>
            </w:r>
          </w:p>
        </w:tc>
        <w:tc>
          <w:tcPr>
            <w:tcW w:w="498" w:type="pct"/>
          </w:tcPr>
          <w:p w14:paraId="265F2EF2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2C98CF09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892" w:type="pct"/>
          </w:tcPr>
          <w:p w14:paraId="003680DD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53BA4510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347499BA" w14:textId="77777777" w:rsidTr="00954CB0">
        <w:trPr>
          <w:trHeight w:val="1134"/>
        </w:trPr>
        <w:tc>
          <w:tcPr>
            <w:tcW w:w="237" w:type="pct"/>
          </w:tcPr>
          <w:p w14:paraId="555C95C2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944" w:type="pct"/>
          </w:tcPr>
          <w:p w14:paraId="5BEA175B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sz w:val="18"/>
                <w:szCs w:val="18"/>
              </w:rPr>
              <w:t xml:space="preserve"> Polędwica sopocka (wędzona, parzona)</w:t>
            </w:r>
            <w:r w:rsidRPr="009D5EFF">
              <w:rPr>
                <w:sz w:val="18"/>
                <w:szCs w:val="18"/>
              </w:rPr>
              <w:t xml:space="preserve"> 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3E8EDCC5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2" w:vert="1" w:vertCompress="1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15131130-5</w:t>
            </w:r>
          </w:p>
        </w:tc>
        <w:tc>
          <w:tcPr>
            <w:tcW w:w="498" w:type="pct"/>
          </w:tcPr>
          <w:p w14:paraId="09B83BD3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7BDBC159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89</w:t>
            </w:r>
          </w:p>
        </w:tc>
        <w:tc>
          <w:tcPr>
            <w:tcW w:w="892" w:type="pct"/>
          </w:tcPr>
          <w:p w14:paraId="2E02E451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72688F3F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5DC098BA" w14:textId="77777777" w:rsidTr="00954CB0">
        <w:trPr>
          <w:trHeight w:val="1134"/>
        </w:trPr>
        <w:tc>
          <w:tcPr>
            <w:tcW w:w="237" w:type="pct"/>
          </w:tcPr>
          <w:p w14:paraId="783A31A2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44" w:type="pct"/>
          </w:tcPr>
          <w:p w14:paraId="6B8F157A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Szynka wieprzowa (wędzona, parzona)</w:t>
            </w:r>
          </w:p>
          <w:p w14:paraId="6B37CC73" w14:textId="77777777" w:rsidR="00954CB0" w:rsidRPr="008B11F7" w:rsidRDefault="00954CB0" w:rsidP="00954CB0">
            <w:pPr>
              <w:pStyle w:val="Standard"/>
              <w:rPr>
                <w:rFonts w:cs="Times New Roman"/>
                <w:sz w:val="18"/>
                <w:szCs w:val="18"/>
                <w:lang w:eastAsia="pl-PL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56AB3D9B" w14:textId="77777777" w:rsidR="00954CB0" w:rsidRPr="008B11F7" w:rsidRDefault="00954CB0" w:rsidP="00954CB0">
            <w:pPr>
              <w:pStyle w:val="Standard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sz w:val="18"/>
                <w:szCs w:val="18"/>
              </w:rPr>
              <w:t xml:space="preserve">15131130-5 </w:t>
            </w:r>
          </w:p>
          <w:p w14:paraId="02673775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left="37" w:right="19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1" w:vert="1" w:vertCompress="1"/>
              </w:rPr>
            </w:pPr>
          </w:p>
        </w:tc>
        <w:tc>
          <w:tcPr>
            <w:tcW w:w="498" w:type="pct"/>
          </w:tcPr>
          <w:p w14:paraId="4CC7364E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117B2E06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892" w:type="pct"/>
          </w:tcPr>
          <w:p w14:paraId="074F0F82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7E830E45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01345DE3" w14:textId="77777777" w:rsidTr="00954CB0">
        <w:trPr>
          <w:trHeight w:val="1134"/>
        </w:trPr>
        <w:tc>
          <w:tcPr>
            <w:tcW w:w="237" w:type="pct"/>
          </w:tcPr>
          <w:p w14:paraId="40B0038B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944" w:type="pct"/>
          </w:tcPr>
          <w:p w14:paraId="3B84BB85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Kabanosy wieprzowo- drobiowe</w:t>
            </w:r>
          </w:p>
          <w:p w14:paraId="6E1AB6DA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11E5CBB9" w14:textId="77777777" w:rsidR="00954CB0" w:rsidRPr="0030255F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49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49" w:vert="1" w:vertCompress="1"/>
              </w:rPr>
              <w:t xml:space="preserve">15131130-5 </w:t>
            </w:r>
          </w:p>
          <w:p w14:paraId="37C53BDE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49" w:vert="1" w:vertCompress="1"/>
              </w:rPr>
            </w:pPr>
          </w:p>
        </w:tc>
        <w:tc>
          <w:tcPr>
            <w:tcW w:w="498" w:type="pct"/>
          </w:tcPr>
          <w:p w14:paraId="24968E50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3EDE64A9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36</w:t>
            </w:r>
          </w:p>
        </w:tc>
        <w:tc>
          <w:tcPr>
            <w:tcW w:w="892" w:type="pct"/>
          </w:tcPr>
          <w:p w14:paraId="095F21BB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71C0617F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4744A6B8" w14:textId="77777777" w:rsidTr="00954CB0">
        <w:trPr>
          <w:trHeight w:val="1134"/>
        </w:trPr>
        <w:tc>
          <w:tcPr>
            <w:tcW w:w="237" w:type="pct"/>
          </w:tcPr>
          <w:p w14:paraId="51027D91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944" w:type="pct"/>
          </w:tcPr>
          <w:p w14:paraId="6798150B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Parówki drobiowe</w:t>
            </w:r>
          </w:p>
          <w:p w14:paraId="506C257B" w14:textId="77777777" w:rsidR="00954CB0" w:rsidRPr="008B11F7" w:rsidRDefault="00954CB0" w:rsidP="00954CB0">
            <w:pPr>
              <w:pStyle w:val="Standard"/>
              <w:rPr>
                <w:rFonts w:cs="Times New Roman"/>
                <w:sz w:val="18"/>
                <w:szCs w:val="18"/>
                <w:lang w:eastAsia="pl-PL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5FE6BB65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48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48" w:vert="1" w:vertCompress="1"/>
              </w:rPr>
              <w:t>15131135-0</w:t>
            </w:r>
          </w:p>
        </w:tc>
        <w:tc>
          <w:tcPr>
            <w:tcW w:w="498" w:type="pct"/>
          </w:tcPr>
          <w:p w14:paraId="31AFF81F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46CE7C5A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96</w:t>
            </w:r>
          </w:p>
        </w:tc>
        <w:tc>
          <w:tcPr>
            <w:tcW w:w="892" w:type="pct"/>
          </w:tcPr>
          <w:p w14:paraId="38D93DEC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6DC10A7C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7113AEED" w14:textId="77777777" w:rsidTr="00954CB0">
        <w:trPr>
          <w:trHeight w:val="1134"/>
        </w:trPr>
        <w:tc>
          <w:tcPr>
            <w:tcW w:w="237" w:type="pct"/>
          </w:tcPr>
          <w:p w14:paraId="2FBCCA32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944" w:type="pct"/>
          </w:tcPr>
          <w:p w14:paraId="78A5A279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 Szynka drobiowa</w:t>
            </w:r>
          </w:p>
          <w:p w14:paraId="0556F2A6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73A772FD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47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47" w:vert="1" w:vertCompress="1"/>
              </w:rPr>
              <w:t>15131135-0</w:t>
            </w:r>
          </w:p>
        </w:tc>
        <w:tc>
          <w:tcPr>
            <w:tcW w:w="498" w:type="pct"/>
          </w:tcPr>
          <w:p w14:paraId="79F345F3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04CF66CE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892" w:type="pct"/>
          </w:tcPr>
          <w:p w14:paraId="2B92F744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4B24F511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4BE737A5" w14:textId="77777777" w:rsidTr="00954CB0">
        <w:trPr>
          <w:trHeight w:val="1134"/>
        </w:trPr>
        <w:tc>
          <w:tcPr>
            <w:tcW w:w="237" w:type="pct"/>
          </w:tcPr>
          <w:p w14:paraId="1B2AB98E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14</w:t>
            </w:r>
          </w:p>
        </w:tc>
        <w:tc>
          <w:tcPr>
            <w:tcW w:w="944" w:type="pct"/>
          </w:tcPr>
          <w:p w14:paraId="511D2F03" w14:textId="77777777" w:rsidR="00954CB0" w:rsidRPr="0030255F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Wędlina drobiowa parzona </w:t>
            </w: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67A1694B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46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48" w:vert="1" w:vertCompress="1"/>
              </w:rPr>
              <w:t>15131135-0</w:t>
            </w:r>
          </w:p>
        </w:tc>
        <w:tc>
          <w:tcPr>
            <w:tcW w:w="498" w:type="pct"/>
          </w:tcPr>
          <w:p w14:paraId="36514EF8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684F4912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892" w:type="pct"/>
          </w:tcPr>
          <w:p w14:paraId="5AC464CF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4EB15EFA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0D7D7287" w14:textId="77777777" w:rsidTr="00954CB0">
        <w:trPr>
          <w:trHeight w:val="1134"/>
        </w:trPr>
        <w:tc>
          <w:tcPr>
            <w:tcW w:w="237" w:type="pct"/>
          </w:tcPr>
          <w:p w14:paraId="004E99CD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944" w:type="pct"/>
          </w:tcPr>
          <w:p w14:paraId="626EED51" w14:textId="77777777" w:rsidR="00954CB0" w:rsidRPr="0030255F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Filet z piersi kurczaka surowy </w:t>
            </w: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  <w:p w14:paraId="54931DD5" w14:textId="77777777" w:rsidR="00954CB0" w:rsidRPr="0030255F" w:rsidRDefault="00954CB0" w:rsidP="00954CB0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976" w:type="pct"/>
          </w:tcPr>
          <w:p w14:paraId="2AEC61B3" w14:textId="77777777" w:rsidR="00954CB0" w:rsidRPr="0030255F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45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45" w:vert="1" w:vertCompress="1"/>
              </w:rPr>
              <w:t>15112130-6</w:t>
            </w:r>
          </w:p>
        </w:tc>
        <w:tc>
          <w:tcPr>
            <w:tcW w:w="498" w:type="pct"/>
          </w:tcPr>
          <w:p w14:paraId="496CEA64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7268DA6A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927</w:t>
            </w:r>
          </w:p>
        </w:tc>
        <w:tc>
          <w:tcPr>
            <w:tcW w:w="892" w:type="pct"/>
          </w:tcPr>
          <w:p w14:paraId="5F4F0811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509472F9" w14:textId="77777777" w:rsidR="00954CB0" w:rsidRPr="008B11F7" w:rsidRDefault="00954CB0" w:rsidP="00954CB0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15079A29" w14:textId="77777777" w:rsidTr="00954CB0">
        <w:trPr>
          <w:trHeight w:val="1134"/>
        </w:trPr>
        <w:tc>
          <w:tcPr>
            <w:tcW w:w="237" w:type="pct"/>
          </w:tcPr>
          <w:p w14:paraId="209F53E0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16</w:t>
            </w:r>
          </w:p>
        </w:tc>
        <w:tc>
          <w:tcPr>
            <w:tcW w:w="944" w:type="pct"/>
          </w:tcPr>
          <w:p w14:paraId="1B618002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1F7">
              <w:rPr>
                <w:sz w:val="18"/>
                <w:szCs w:val="18"/>
              </w:rPr>
              <w:t xml:space="preserve">Podudzie z kurcząt surowe </w:t>
            </w: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06789915" w14:textId="77777777" w:rsidR="00954CB0" w:rsidRPr="0030255F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color w:val="000000"/>
                <w:sz w:val="18"/>
                <w:szCs w:val="18"/>
                <w:lang w:eastAsia="pl-PL"/>
                <w:eastAsianLayout w:id="-502415344" w:vert="1" w:vertCompress="1"/>
              </w:rPr>
            </w:pPr>
            <w:r w:rsidRPr="0030255F">
              <w:rPr>
                <w:rFonts w:cs="Times New Roman"/>
                <w:color w:val="000000"/>
                <w:sz w:val="18"/>
                <w:szCs w:val="18"/>
                <w:lang w:eastAsia="pl-PL"/>
                <w:eastAsianLayout w:id="-502415344" w:vert="1" w:vertCompress="1"/>
              </w:rPr>
              <w:t>15112130-6</w:t>
            </w:r>
          </w:p>
        </w:tc>
        <w:tc>
          <w:tcPr>
            <w:tcW w:w="498" w:type="pct"/>
          </w:tcPr>
          <w:p w14:paraId="5B9571A0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0F34ED68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1290</w:t>
            </w:r>
          </w:p>
        </w:tc>
        <w:tc>
          <w:tcPr>
            <w:tcW w:w="892" w:type="pct"/>
          </w:tcPr>
          <w:p w14:paraId="5E48E66D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5A6D0BF6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41990970" w14:textId="77777777" w:rsidTr="00954CB0">
        <w:trPr>
          <w:trHeight w:val="1134"/>
        </w:trPr>
        <w:tc>
          <w:tcPr>
            <w:tcW w:w="237" w:type="pct"/>
          </w:tcPr>
          <w:p w14:paraId="5FB1E08C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944" w:type="pct"/>
          </w:tcPr>
          <w:p w14:paraId="460049E7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Ćwiartka z kurczaka surowa </w:t>
            </w: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1420041A" w14:textId="77777777" w:rsidR="00954CB0" w:rsidRPr="0030255F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rPr>
                <w:rFonts w:cs="Times New Roman"/>
                <w:sz w:val="18"/>
                <w:szCs w:val="18"/>
                <w:lang w:eastAsia="pl-PL"/>
                <w:eastAsianLayout w:id="-502415360" w:vert="1" w:vertCompress="1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15112130-6</w:t>
            </w:r>
          </w:p>
        </w:tc>
        <w:tc>
          <w:tcPr>
            <w:tcW w:w="498" w:type="pct"/>
          </w:tcPr>
          <w:p w14:paraId="2B4A237A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563FC47A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892" w:type="pct"/>
          </w:tcPr>
          <w:p w14:paraId="3F00E93C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129AC5F9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6BE205B5" w14:textId="77777777" w:rsidTr="00954CB0">
        <w:trPr>
          <w:trHeight w:val="1134"/>
        </w:trPr>
        <w:tc>
          <w:tcPr>
            <w:tcW w:w="237" w:type="pct"/>
          </w:tcPr>
          <w:p w14:paraId="270BE654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944" w:type="pct"/>
          </w:tcPr>
          <w:p w14:paraId="0E8FF9CA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sz w:val="18"/>
                <w:szCs w:val="18"/>
              </w:rPr>
              <w:t xml:space="preserve">Porcje rosołowe z kurczaka  </w:t>
            </w: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446E629F" w14:textId="77777777" w:rsidR="00954CB0" w:rsidRPr="0030255F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9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9" w:vert="1" w:vertCompress="1"/>
              </w:rPr>
              <w:t>15112130-6</w:t>
            </w:r>
          </w:p>
        </w:tc>
        <w:tc>
          <w:tcPr>
            <w:tcW w:w="498" w:type="pct"/>
          </w:tcPr>
          <w:p w14:paraId="59CA35FE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3D862F02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1220</w:t>
            </w:r>
          </w:p>
        </w:tc>
        <w:tc>
          <w:tcPr>
            <w:tcW w:w="892" w:type="pct"/>
          </w:tcPr>
          <w:p w14:paraId="2C63B7BF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43C8FABA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6CAE11FC" w14:textId="77777777" w:rsidTr="00954CB0">
        <w:trPr>
          <w:trHeight w:val="1134"/>
        </w:trPr>
        <w:tc>
          <w:tcPr>
            <w:tcW w:w="237" w:type="pct"/>
          </w:tcPr>
          <w:p w14:paraId="5901EB8F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19</w:t>
            </w:r>
          </w:p>
        </w:tc>
        <w:tc>
          <w:tcPr>
            <w:tcW w:w="944" w:type="pct"/>
          </w:tcPr>
          <w:p w14:paraId="39B6C210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Skrzydło z indyka surowe (surowe, świeże, klasa A)</w:t>
            </w:r>
          </w:p>
          <w:p w14:paraId="333FB5FB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2E3533AE" w14:textId="77777777" w:rsidR="00954CB0" w:rsidRPr="0030255F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8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8" w:vert="1" w:vertCompress="1"/>
              </w:rPr>
              <w:t>15112130-6</w:t>
            </w:r>
          </w:p>
        </w:tc>
        <w:tc>
          <w:tcPr>
            <w:tcW w:w="498" w:type="pct"/>
          </w:tcPr>
          <w:p w14:paraId="4A0C575A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567FF9ED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280</w:t>
            </w:r>
          </w:p>
        </w:tc>
        <w:tc>
          <w:tcPr>
            <w:tcW w:w="892" w:type="pct"/>
          </w:tcPr>
          <w:p w14:paraId="230660CC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24F55EB9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3FA29560" w14:textId="77777777" w:rsidTr="00954CB0">
        <w:trPr>
          <w:trHeight w:val="1134"/>
        </w:trPr>
        <w:tc>
          <w:tcPr>
            <w:tcW w:w="237" w:type="pct"/>
          </w:tcPr>
          <w:p w14:paraId="6CF4D7DF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20</w:t>
            </w:r>
          </w:p>
        </w:tc>
        <w:tc>
          <w:tcPr>
            <w:tcW w:w="944" w:type="pct"/>
          </w:tcPr>
          <w:p w14:paraId="080A7270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Szyja z indyka surowa (surowe, świeże, klasa A)</w:t>
            </w:r>
          </w:p>
          <w:p w14:paraId="13D4DFDF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 xml:space="preserve">do SWZ oraz załącznikiem do wzoru umowy będącej załącznikiem </w:t>
            </w:r>
            <w:r w:rsidRPr="009D5EFF">
              <w:rPr>
                <w:sz w:val="18"/>
                <w:szCs w:val="18"/>
              </w:rPr>
              <w:lastRenderedPageBreak/>
              <w:t>nr 4 do SWZ</w:t>
            </w:r>
          </w:p>
        </w:tc>
        <w:tc>
          <w:tcPr>
            <w:tcW w:w="976" w:type="pct"/>
          </w:tcPr>
          <w:p w14:paraId="689D35CA" w14:textId="77777777" w:rsidR="00954CB0" w:rsidRPr="0030255F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7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7" w:vert="1" w:vertCompress="1"/>
              </w:rPr>
              <w:lastRenderedPageBreak/>
              <w:t>15112130-6</w:t>
            </w:r>
          </w:p>
        </w:tc>
        <w:tc>
          <w:tcPr>
            <w:tcW w:w="498" w:type="pct"/>
          </w:tcPr>
          <w:p w14:paraId="72258708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24BA3964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173</w:t>
            </w:r>
          </w:p>
        </w:tc>
        <w:tc>
          <w:tcPr>
            <w:tcW w:w="892" w:type="pct"/>
          </w:tcPr>
          <w:p w14:paraId="3B3FBA10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478622C1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2308ED0A" w14:textId="77777777" w:rsidTr="00954CB0">
        <w:trPr>
          <w:trHeight w:val="1134"/>
        </w:trPr>
        <w:tc>
          <w:tcPr>
            <w:tcW w:w="237" w:type="pct"/>
          </w:tcPr>
          <w:p w14:paraId="5B494762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21</w:t>
            </w:r>
          </w:p>
        </w:tc>
        <w:tc>
          <w:tcPr>
            <w:tcW w:w="944" w:type="pct"/>
          </w:tcPr>
          <w:p w14:paraId="25446DB2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 Kabanosy drobiowe</w:t>
            </w:r>
          </w:p>
          <w:p w14:paraId="4D30F924" w14:textId="77777777" w:rsidR="00954CB0" w:rsidRPr="008B11F7" w:rsidRDefault="00954CB0" w:rsidP="00954CB0">
            <w:pPr>
              <w:pStyle w:val="Standard"/>
              <w:tabs>
                <w:tab w:val="left" w:pos="3480"/>
              </w:tabs>
              <w:suppressAutoHyphens w:val="0"/>
              <w:snapToGrid w:val="0"/>
              <w:rPr>
                <w:rFonts w:cs="Times New Roman"/>
                <w:sz w:val="18"/>
                <w:szCs w:val="18"/>
                <w:lang w:eastAsia="pl-PL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6AD2ABBF" w14:textId="77777777" w:rsidR="00954CB0" w:rsidRPr="0030255F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6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6" w:vert="1" w:vertCompress="1"/>
              </w:rPr>
              <w:t>15131135-0</w:t>
            </w:r>
          </w:p>
        </w:tc>
        <w:tc>
          <w:tcPr>
            <w:tcW w:w="498" w:type="pct"/>
          </w:tcPr>
          <w:p w14:paraId="2F13BE24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23723961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36</w:t>
            </w:r>
          </w:p>
        </w:tc>
        <w:tc>
          <w:tcPr>
            <w:tcW w:w="892" w:type="pct"/>
          </w:tcPr>
          <w:p w14:paraId="0700AC66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37E47DE3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4C3A0A0E" w14:textId="77777777" w:rsidTr="00954CB0">
        <w:trPr>
          <w:trHeight w:val="1134"/>
        </w:trPr>
        <w:tc>
          <w:tcPr>
            <w:tcW w:w="237" w:type="pct"/>
          </w:tcPr>
          <w:p w14:paraId="287A709A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22</w:t>
            </w:r>
          </w:p>
        </w:tc>
        <w:tc>
          <w:tcPr>
            <w:tcW w:w="944" w:type="pct"/>
          </w:tcPr>
          <w:p w14:paraId="7C3E80DC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 Mięso udowe z indyka surowe (świeże, klasa A)</w:t>
            </w:r>
          </w:p>
          <w:p w14:paraId="04E26B9D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7D472AE4" w14:textId="77777777" w:rsidR="00954CB0" w:rsidRPr="0030255F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5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5" w:vert="1" w:vertCompress="1"/>
              </w:rPr>
              <w:t>15112130-6</w:t>
            </w:r>
          </w:p>
        </w:tc>
        <w:tc>
          <w:tcPr>
            <w:tcW w:w="498" w:type="pct"/>
          </w:tcPr>
          <w:p w14:paraId="2E456A42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380A4284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600</w:t>
            </w:r>
          </w:p>
        </w:tc>
        <w:tc>
          <w:tcPr>
            <w:tcW w:w="892" w:type="pct"/>
          </w:tcPr>
          <w:p w14:paraId="70AF2EA0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424CF4D7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306C8614" w14:textId="77777777" w:rsidTr="00954CB0">
        <w:trPr>
          <w:trHeight w:val="1134"/>
        </w:trPr>
        <w:tc>
          <w:tcPr>
            <w:tcW w:w="237" w:type="pct"/>
          </w:tcPr>
          <w:p w14:paraId="69A0A87B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23</w:t>
            </w:r>
          </w:p>
        </w:tc>
        <w:tc>
          <w:tcPr>
            <w:tcW w:w="944" w:type="pct"/>
          </w:tcPr>
          <w:p w14:paraId="536C5804" w14:textId="77777777" w:rsidR="00954CB0" w:rsidRPr="008B11F7" w:rsidRDefault="00954CB0" w:rsidP="00954CB0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Porcje rosołowe z kaczki ze skrzydłami  (surowe, świeże, klasa A)</w:t>
            </w:r>
          </w:p>
          <w:p w14:paraId="7E79696A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u w:val="single"/>
                <w:lang w:eastAsia="pl-PL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12CE1127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4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6" w:vert="1" w:vertCompress="1"/>
              </w:rPr>
              <w:t>15131135-0</w:t>
            </w:r>
          </w:p>
        </w:tc>
        <w:tc>
          <w:tcPr>
            <w:tcW w:w="498" w:type="pct"/>
          </w:tcPr>
          <w:p w14:paraId="0674D293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4ABEF6DE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892" w:type="pct"/>
          </w:tcPr>
          <w:p w14:paraId="1170C2F1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161311AD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1AC10F4E" w14:textId="77777777" w:rsidTr="00954CB0">
        <w:trPr>
          <w:trHeight w:val="1134"/>
        </w:trPr>
        <w:tc>
          <w:tcPr>
            <w:tcW w:w="237" w:type="pct"/>
          </w:tcPr>
          <w:p w14:paraId="4E607F63" w14:textId="77777777" w:rsidR="00954CB0" w:rsidRPr="008B11F7" w:rsidRDefault="00954CB0" w:rsidP="00954CB0">
            <w:pPr>
              <w:pStyle w:val="Standard"/>
              <w:spacing w:after="200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24</w:t>
            </w:r>
          </w:p>
        </w:tc>
        <w:tc>
          <w:tcPr>
            <w:tcW w:w="944" w:type="pct"/>
          </w:tcPr>
          <w:p w14:paraId="6703D5CD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Kurczak tusza świeża średniej wielkości</w:t>
            </w:r>
          </w:p>
          <w:p w14:paraId="192DF556" w14:textId="77777777" w:rsidR="00954CB0" w:rsidRPr="0030255F" w:rsidRDefault="00954CB0" w:rsidP="00954CB0">
            <w:pPr>
              <w:pStyle w:val="Standard"/>
              <w:rPr>
                <w:sz w:val="18"/>
                <w:szCs w:val="18"/>
              </w:rPr>
            </w:pPr>
            <w:r w:rsidRPr="009D5EFF">
              <w:rPr>
                <w:sz w:val="18"/>
                <w:szCs w:val="18"/>
              </w:rPr>
              <w:t xml:space="preserve">Wymagania klasyfikacyjne, Cechy dyskwalifikujące, Wymagania dotyczące pakowania - zgodnie z opisem </w:t>
            </w:r>
            <w:r w:rsidRPr="009D5EFF">
              <w:rPr>
                <w:sz w:val="18"/>
                <w:szCs w:val="18"/>
              </w:rPr>
              <w:lastRenderedPageBreak/>
              <w:t>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1329B23F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3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5" w:vert="1" w:vertCompress="1"/>
              </w:rPr>
              <w:lastRenderedPageBreak/>
              <w:t>15112130-6</w:t>
            </w:r>
          </w:p>
        </w:tc>
        <w:tc>
          <w:tcPr>
            <w:tcW w:w="498" w:type="pct"/>
          </w:tcPr>
          <w:p w14:paraId="41A7D1BC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5E25F1A3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32</w:t>
            </w:r>
          </w:p>
        </w:tc>
        <w:tc>
          <w:tcPr>
            <w:tcW w:w="892" w:type="pct"/>
          </w:tcPr>
          <w:p w14:paraId="6D215437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4ADCC108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8B11F7" w14:paraId="3203E7F1" w14:textId="77777777" w:rsidTr="00954CB0">
        <w:trPr>
          <w:trHeight w:val="1134"/>
        </w:trPr>
        <w:tc>
          <w:tcPr>
            <w:tcW w:w="237" w:type="pct"/>
          </w:tcPr>
          <w:p w14:paraId="7B74EFC2" w14:textId="77777777" w:rsidR="00954CB0" w:rsidRPr="008B11F7" w:rsidRDefault="00954CB0" w:rsidP="00954CB0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25</w:t>
            </w:r>
          </w:p>
        </w:tc>
        <w:tc>
          <w:tcPr>
            <w:tcW w:w="944" w:type="pct"/>
          </w:tcPr>
          <w:p w14:paraId="501EF02B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Kaczka mrożona tusz , średniej wielkości</w:t>
            </w:r>
          </w:p>
          <w:p w14:paraId="4DF083DA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9D5EFF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 xml:space="preserve">b </w:t>
            </w:r>
            <w:r w:rsidRPr="009D5EFF">
              <w:rPr>
                <w:sz w:val="18"/>
                <w:szCs w:val="18"/>
              </w:rPr>
              <w:t>do SWZ oraz załącznikiem do wzoru umowy będącej załącznikiem nr 4 do SWZ</w:t>
            </w:r>
          </w:p>
        </w:tc>
        <w:tc>
          <w:tcPr>
            <w:tcW w:w="976" w:type="pct"/>
          </w:tcPr>
          <w:p w14:paraId="1EFF210F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2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6" w:vert="1" w:vertCompress="1"/>
              </w:rPr>
              <w:t>15131135-0</w:t>
            </w:r>
          </w:p>
        </w:tc>
        <w:tc>
          <w:tcPr>
            <w:tcW w:w="498" w:type="pct"/>
          </w:tcPr>
          <w:p w14:paraId="3CA3EE47" w14:textId="77777777" w:rsidR="00954CB0" w:rsidRPr="008B11F7" w:rsidRDefault="00954CB0" w:rsidP="00954CB0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4" w:type="pct"/>
          </w:tcPr>
          <w:p w14:paraId="77F8EB9D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283</w:t>
            </w:r>
          </w:p>
        </w:tc>
        <w:tc>
          <w:tcPr>
            <w:tcW w:w="892" w:type="pct"/>
          </w:tcPr>
          <w:p w14:paraId="0ECF7B2B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89" w:type="pct"/>
            <w:gridSpan w:val="2"/>
          </w:tcPr>
          <w:p w14:paraId="46B6CC3B" w14:textId="77777777" w:rsidR="00954CB0" w:rsidRPr="008B11F7" w:rsidRDefault="00954CB0" w:rsidP="00954CB0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954CB0" w:rsidRPr="009A4797" w14:paraId="6934F9E8" w14:textId="6DC5C687" w:rsidTr="00954CB0">
        <w:trPr>
          <w:gridAfter w:val="1"/>
          <w:wAfter w:w="46" w:type="pct"/>
          <w:trHeight w:val="1977"/>
        </w:trPr>
        <w:tc>
          <w:tcPr>
            <w:tcW w:w="4111" w:type="pct"/>
            <w:gridSpan w:val="6"/>
            <w:noWrap/>
            <w:vAlign w:val="center"/>
          </w:tcPr>
          <w:p w14:paraId="5AE5C95D" w14:textId="77777777" w:rsidR="00954CB0" w:rsidRPr="009A4797" w:rsidRDefault="00954CB0" w:rsidP="00954CB0">
            <w:pPr>
              <w:jc w:val="center"/>
              <w:rPr>
                <w:rFonts w:eastAsia="Aptos"/>
                <w:color w:val="000000"/>
                <w:sz w:val="22"/>
                <w:szCs w:val="22"/>
              </w:rPr>
            </w:pPr>
            <w:r w:rsidRPr="009A4797">
              <w:rPr>
                <w:b/>
                <w:bCs/>
                <w:color w:val="000000"/>
                <w:sz w:val="22"/>
                <w:szCs w:val="22"/>
              </w:rPr>
              <w:t>Cena ofertowa (suma wartości całkowitych brutto poz. 1-</w:t>
            </w: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843" w:type="pct"/>
          </w:tcPr>
          <w:p w14:paraId="3C6AD332" w14:textId="77777777" w:rsidR="00954CB0" w:rsidRPr="009A4797" w:rsidRDefault="00954CB0" w:rsidP="00954CB0">
            <w:pPr>
              <w:jc w:val="center"/>
              <w:rPr>
                <w:rFonts w:eastAsia="Aptos"/>
                <w:color w:val="000000"/>
                <w:sz w:val="22"/>
                <w:szCs w:val="22"/>
              </w:rPr>
            </w:pPr>
          </w:p>
        </w:tc>
      </w:tr>
    </w:tbl>
    <w:p w14:paraId="306423D5" w14:textId="77777777" w:rsidR="00020745" w:rsidRPr="009A4797" w:rsidRDefault="00020745" w:rsidP="00020745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0CBF6119" w14:textId="77777777" w:rsidR="00020745" w:rsidRPr="00306D02" w:rsidRDefault="00020745" w:rsidP="00020745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24FCB0D5" w14:textId="77777777" w:rsidR="00020745" w:rsidRPr="009A4797" w:rsidRDefault="00020745" w:rsidP="00BD1B78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pozostajemy związani ofertą przez okres wskazany w SWZ.</w:t>
      </w:r>
    </w:p>
    <w:p w14:paraId="0D18B06D" w14:textId="77777777" w:rsidR="00020745" w:rsidRPr="009A4797" w:rsidRDefault="00020745" w:rsidP="00BD1B78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0734FF4C" w14:textId="77777777" w:rsidR="00020745" w:rsidRPr="009A4797" w:rsidRDefault="00020745" w:rsidP="00BD1B78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 w:val="0"/>
          <w:bCs/>
          <w:sz w:val="22"/>
          <w14:ligatures w14:val="none"/>
        </w:rPr>
        <w:t>2</w:t>
      </w:r>
      <w:r w:rsidRPr="009A4797">
        <w:rPr>
          <w:rFonts w:eastAsia="Calibri" w:cs="Times New Roman"/>
          <w:b w:val="0"/>
          <w:bCs/>
          <w:sz w:val="22"/>
          <w14:ligatures w14:val="none"/>
        </w:rPr>
        <w:t>) na warunkach określonych w SWZ oraz      w miejscu i terminie wskazanym przez Zamawiającego.</w:t>
      </w:r>
    </w:p>
    <w:p w14:paraId="1732B4D8" w14:textId="77777777" w:rsidR="00020745" w:rsidRPr="009A4797" w:rsidRDefault="00020745" w:rsidP="00BD1B78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0F5078B8" w14:textId="77777777" w:rsidR="00020745" w:rsidRPr="009A4797" w:rsidRDefault="00020745" w:rsidP="00BD1B78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1D33F1CE" w14:textId="77777777" w:rsidR="00020745" w:rsidRPr="009A4797" w:rsidRDefault="00020745" w:rsidP="00BD1B78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6CD01FD5" w14:textId="77777777" w:rsidR="00020745" w:rsidRPr="009A4797" w:rsidRDefault="00020745" w:rsidP="00BD1B78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020745" w:rsidRPr="009A4797" w14:paraId="34BD6974" w14:textId="77777777" w:rsidTr="00FA2DA2">
        <w:trPr>
          <w:trHeight w:val="1138"/>
        </w:trPr>
        <w:tc>
          <w:tcPr>
            <w:tcW w:w="4637" w:type="dxa"/>
          </w:tcPr>
          <w:p w14:paraId="076230D5" w14:textId="77777777" w:rsidR="00020745" w:rsidRPr="009A4797" w:rsidRDefault="00020745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Część (zakres) zamówienia, która ma być powierzona wykonawcy</w:t>
            </w:r>
          </w:p>
        </w:tc>
        <w:tc>
          <w:tcPr>
            <w:tcW w:w="4637" w:type="dxa"/>
          </w:tcPr>
          <w:p w14:paraId="5CF817FF" w14:textId="77777777" w:rsidR="00020745" w:rsidRPr="009A4797" w:rsidRDefault="00020745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020745" w:rsidRPr="009A4797" w14:paraId="4E592F82" w14:textId="77777777" w:rsidTr="00FA2DA2">
        <w:trPr>
          <w:trHeight w:val="569"/>
        </w:trPr>
        <w:tc>
          <w:tcPr>
            <w:tcW w:w="4637" w:type="dxa"/>
          </w:tcPr>
          <w:p w14:paraId="61835C7B" w14:textId="77777777" w:rsidR="00020745" w:rsidRPr="009A4797" w:rsidRDefault="00020745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077FD69E" w14:textId="77777777" w:rsidR="00020745" w:rsidRPr="009A4797" w:rsidRDefault="00020745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4E806C56" w14:textId="77777777" w:rsidR="00020745" w:rsidRPr="009A4797" w:rsidRDefault="00020745" w:rsidP="00020745">
      <w:pPr>
        <w:rPr>
          <w:rFonts w:eastAsia="Calibri" w:cs="Times New Roman"/>
          <w:bCs/>
          <w:sz w:val="22"/>
          <w14:ligatures w14:val="none"/>
        </w:rPr>
      </w:pPr>
    </w:p>
    <w:p w14:paraId="2FC8FE7A" w14:textId="77777777" w:rsidR="00020745" w:rsidRPr="009A4797" w:rsidRDefault="00020745" w:rsidP="00BD1B78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podmiot, który reprezentuję(my) to:</w:t>
      </w:r>
      <w:r w:rsidRPr="009A4797">
        <w:rPr>
          <w:rFonts w:eastAsia="Calibri" w:cs="Times New Roman"/>
          <w:sz w:val="22"/>
          <w14:ligatures w14:val="none"/>
        </w:rPr>
        <w:t xml:space="preserve"> </w:t>
      </w:r>
      <w:r w:rsidRPr="009A4797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4CD762FD" w14:textId="77777777" w:rsidR="00020745" w:rsidRPr="009A4797" w:rsidRDefault="00020745" w:rsidP="00020745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mikroprzedsiębiorstwo</w:t>
      </w:r>
    </w:p>
    <w:p w14:paraId="7DFD677D" w14:textId="77777777" w:rsidR="00020745" w:rsidRPr="009A4797" w:rsidRDefault="00020745" w:rsidP="00020745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małe przedsiębiorstwo</w:t>
      </w:r>
    </w:p>
    <w:p w14:paraId="7D780F9B" w14:textId="77777777" w:rsidR="00020745" w:rsidRPr="009A4797" w:rsidRDefault="00020745" w:rsidP="00020745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średnie przedsiębiorstwo</w:t>
      </w:r>
    </w:p>
    <w:p w14:paraId="01FBAE6A" w14:textId="77777777" w:rsidR="00020745" w:rsidRPr="009A4797" w:rsidRDefault="00020745" w:rsidP="00020745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duże przedsiębiorstwo</w:t>
      </w:r>
    </w:p>
    <w:p w14:paraId="2F5ECAC9" w14:textId="77777777" w:rsidR="00020745" w:rsidRPr="009A4797" w:rsidRDefault="00020745" w:rsidP="00020745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6296564A" w14:textId="77777777" w:rsidR="00020745" w:rsidRPr="009A4797" w:rsidRDefault="00020745" w:rsidP="00020745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3C793A7C" w14:textId="77777777" w:rsidR="00020745" w:rsidRPr="009A4797" w:rsidRDefault="00020745" w:rsidP="00020745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inny rodzaj</w:t>
      </w:r>
    </w:p>
    <w:p w14:paraId="11C58C94" w14:textId="77777777" w:rsidR="00020745" w:rsidRPr="009A4797" w:rsidRDefault="00020745" w:rsidP="00BD1B78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A4797">
        <w:rPr>
          <w:rFonts w:eastAsia="Calibri" w:cs="Times New Roman"/>
          <w:i/>
          <w:iCs/>
          <w:sz w:val="22"/>
          <w14:ligatures w14:val="none"/>
        </w:rPr>
        <w:t>Uwaga!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62AEC1F6" w14:textId="77777777" w:rsidR="00020745" w:rsidRPr="009A4797" w:rsidRDefault="00020745" w:rsidP="00BD1B78">
      <w:pPr>
        <w:pStyle w:val="Akapitzlist"/>
        <w:numPr>
          <w:ilvl w:val="0"/>
          <w:numId w:val="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A4797">
        <w:rPr>
          <w:rFonts w:eastAsia="Calibri" w:cs="Times New Roman"/>
          <w:b w:val="0"/>
          <w:bCs/>
          <w:sz w:val="22"/>
          <w14:ligatures w14:val="none"/>
        </w:rPr>
        <w:t>Pzp</w:t>
      </w:r>
      <w:proofErr w:type="spellEnd"/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wybór naszej oferty*: </w:t>
      </w:r>
    </w:p>
    <w:p w14:paraId="6553DD0C" w14:textId="77777777" w:rsidR="00020745" w:rsidRPr="009A4797" w:rsidRDefault="00020745" w:rsidP="00020745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5D53F7AA" w14:textId="77777777" w:rsidR="00020745" w:rsidRPr="009A4797" w:rsidRDefault="00020745" w:rsidP="00020745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79511A95" w14:textId="77777777" w:rsidR="00020745" w:rsidRPr="009A4797" w:rsidRDefault="00020745" w:rsidP="00020745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3775C090" w14:textId="77777777" w:rsidR="00020745" w:rsidRPr="009A4797" w:rsidRDefault="00020745" w:rsidP="00020745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3B6926A9" w14:textId="77777777" w:rsidR="00020745" w:rsidRPr="009A4797" w:rsidRDefault="00020745" w:rsidP="00020745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020745" w:rsidRPr="009A4797" w14:paraId="4A66EF2B" w14:textId="77777777" w:rsidTr="00FA2DA2">
        <w:tc>
          <w:tcPr>
            <w:tcW w:w="704" w:type="dxa"/>
          </w:tcPr>
          <w:p w14:paraId="4BFCECC6" w14:textId="77777777" w:rsidR="00020745" w:rsidRPr="009A4797" w:rsidRDefault="00020745" w:rsidP="00FA2DA2">
            <w:pPr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4114376E" w14:textId="77777777" w:rsidR="00020745" w:rsidRPr="009A4797" w:rsidRDefault="00020745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3F9F4616" w14:textId="77777777" w:rsidR="00020745" w:rsidRPr="009A4797" w:rsidRDefault="00020745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5C508CA3" w14:textId="77777777" w:rsidR="00020745" w:rsidRPr="009A4797" w:rsidRDefault="00020745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19303078" w14:textId="77777777" w:rsidR="00020745" w:rsidRPr="009A4797" w:rsidRDefault="00020745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68C02A9B" w14:textId="77777777" w:rsidR="00020745" w:rsidRPr="009A4797" w:rsidRDefault="00020745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2F2F734C" w14:textId="77777777" w:rsidR="00020745" w:rsidRPr="009A4797" w:rsidRDefault="00020745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020745" w:rsidRPr="009A4797" w14:paraId="4DB74E0A" w14:textId="77777777" w:rsidTr="00FA2DA2">
        <w:tc>
          <w:tcPr>
            <w:tcW w:w="704" w:type="dxa"/>
          </w:tcPr>
          <w:p w14:paraId="69F2262D" w14:textId="77777777" w:rsidR="00020745" w:rsidRPr="009A4797" w:rsidRDefault="00020745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9AF7939" w14:textId="77777777" w:rsidR="00020745" w:rsidRPr="009A4797" w:rsidRDefault="00020745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2BCA3043" w14:textId="77777777" w:rsidR="00020745" w:rsidRPr="009A4797" w:rsidRDefault="00020745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6AA48CB" w14:textId="77777777" w:rsidR="00020745" w:rsidRPr="009A4797" w:rsidRDefault="00020745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020745" w:rsidRPr="009A4797" w14:paraId="066E8944" w14:textId="77777777" w:rsidTr="00FA2DA2">
        <w:tc>
          <w:tcPr>
            <w:tcW w:w="704" w:type="dxa"/>
          </w:tcPr>
          <w:p w14:paraId="0C39BB9D" w14:textId="77777777" w:rsidR="00020745" w:rsidRPr="009A4797" w:rsidRDefault="00020745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DDF31AE" w14:textId="77777777" w:rsidR="00020745" w:rsidRPr="009A4797" w:rsidRDefault="00020745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1681AA2B" w14:textId="77777777" w:rsidR="00020745" w:rsidRPr="009A4797" w:rsidRDefault="00020745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769F1D1" w14:textId="77777777" w:rsidR="00020745" w:rsidRPr="009A4797" w:rsidRDefault="00020745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59949ADE" w14:textId="77777777" w:rsidR="00020745" w:rsidRPr="009A4797" w:rsidRDefault="00020745" w:rsidP="00020745">
      <w:pPr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35061416" w14:textId="77777777" w:rsidR="00020745" w:rsidRPr="009A4797" w:rsidRDefault="00020745" w:rsidP="00BD1B78">
      <w:pPr>
        <w:pStyle w:val="Akapitzlist"/>
        <w:numPr>
          <w:ilvl w:val="0"/>
          <w:numId w:val="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lastRenderedPageBreak/>
        <w:t xml:space="preserve">Oświadczamy, że wypełniliśmy obowiązki informacyjne przewidziane w art. 13 lub art. 14  </w:t>
      </w:r>
      <w:r w:rsidRPr="009A4797">
        <w:rPr>
          <w:rFonts w:eastAsia="Calibri" w:cs="Times New Roman"/>
          <w:sz w:val="22"/>
          <w14:ligatures w14:val="none"/>
        </w:rPr>
        <w:t>RODO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A4797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A4797">
        <w:rPr>
          <w:rFonts w:eastAsia="Calibri" w:cs="Times New Roman"/>
          <w:sz w:val="22"/>
          <w14:ligatures w14:val="none"/>
        </w:rPr>
        <w:t xml:space="preserve"> </w:t>
      </w:r>
    </w:p>
    <w:p w14:paraId="453D56E0" w14:textId="77777777" w:rsidR="00020745" w:rsidRPr="009A4797" w:rsidRDefault="00020745" w:rsidP="00020745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37284EFB" w14:textId="77777777" w:rsidR="00744AE5" w:rsidRPr="00020745" w:rsidRDefault="00744AE5" w:rsidP="00020745"/>
    <w:sectPr w:rsidR="00744AE5" w:rsidRPr="0002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FC7BB" w14:textId="77777777" w:rsidR="008B676E" w:rsidRDefault="008B676E" w:rsidP="00180060">
      <w:pPr>
        <w:spacing w:after="0" w:line="240" w:lineRule="auto"/>
      </w:pPr>
      <w:r>
        <w:separator/>
      </w:r>
    </w:p>
  </w:endnote>
  <w:endnote w:type="continuationSeparator" w:id="0">
    <w:p w14:paraId="2812BE92" w14:textId="77777777" w:rsidR="008B676E" w:rsidRDefault="008B676E" w:rsidP="001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66F52" w14:textId="77777777" w:rsidR="008B676E" w:rsidRDefault="008B676E" w:rsidP="00180060">
      <w:pPr>
        <w:spacing w:after="0" w:line="240" w:lineRule="auto"/>
      </w:pPr>
      <w:r>
        <w:separator/>
      </w:r>
    </w:p>
  </w:footnote>
  <w:footnote w:type="continuationSeparator" w:id="0">
    <w:p w14:paraId="1BAAACDF" w14:textId="77777777" w:rsidR="008B676E" w:rsidRDefault="008B676E" w:rsidP="00180060">
      <w:pPr>
        <w:spacing w:after="0" w:line="240" w:lineRule="auto"/>
      </w:pPr>
      <w:r>
        <w:continuationSeparator/>
      </w:r>
    </w:p>
  </w:footnote>
  <w:footnote w:id="1">
    <w:p w14:paraId="5D3AA2C5" w14:textId="77777777" w:rsidR="00020745" w:rsidRPr="006F5AE3" w:rsidRDefault="00020745" w:rsidP="00020745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2D833FC7" w14:textId="77777777" w:rsidR="00020745" w:rsidRPr="006F5AE3" w:rsidRDefault="00020745" w:rsidP="00020745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52"/>
  </w:num>
  <w:num w:numId="2">
    <w:abstractNumId w:val="39"/>
  </w:num>
  <w:num w:numId="3">
    <w:abstractNumId w:val="48"/>
  </w:num>
  <w:num w:numId="4">
    <w:abstractNumId w:val="78"/>
  </w:num>
  <w:num w:numId="5">
    <w:abstractNumId w:val="63"/>
  </w:num>
  <w:num w:numId="6">
    <w:abstractNumId w:val="36"/>
  </w:num>
  <w:num w:numId="7">
    <w:abstractNumId w:val="54"/>
  </w:num>
  <w:num w:numId="8">
    <w:abstractNumId w:val="81"/>
  </w:num>
  <w:num w:numId="9">
    <w:abstractNumId w:val="62"/>
  </w:num>
  <w:num w:numId="10">
    <w:abstractNumId w:val="44"/>
  </w:num>
  <w:num w:numId="11">
    <w:abstractNumId w:val="55"/>
  </w:num>
  <w:num w:numId="12">
    <w:abstractNumId w:val="65"/>
  </w:num>
  <w:num w:numId="13">
    <w:abstractNumId w:val="71"/>
  </w:num>
  <w:num w:numId="14">
    <w:abstractNumId w:val="64"/>
  </w:num>
  <w:num w:numId="15">
    <w:abstractNumId w:val="40"/>
  </w:num>
  <w:num w:numId="16">
    <w:abstractNumId w:val="72"/>
  </w:num>
  <w:num w:numId="17">
    <w:abstractNumId w:val="75"/>
  </w:num>
  <w:num w:numId="18">
    <w:abstractNumId w:val="38"/>
  </w:num>
  <w:num w:numId="19">
    <w:abstractNumId w:val="35"/>
  </w:num>
  <w:num w:numId="20">
    <w:abstractNumId w:val="70"/>
  </w:num>
  <w:num w:numId="21">
    <w:abstractNumId w:val="67"/>
  </w:num>
  <w:num w:numId="22">
    <w:abstractNumId w:val="73"/>
  </w:num>
  <w:num w:numId="23">
    <w:abstractNumId w:val="61"/>
  </w:num>
  <w:num w:numId="24">
    <w:abstractNumId w:val="51"/>
  </w:num>
  <w:num w:numId="25">
    <w:abstractNumId w:val="37"/>
  </w:num>
  <w:num w:numId="26">
    <w:abstractNumId w:val="79"/>
  </w:num>
  <w:num w:numId="27">
    <w:abstractNumId w:val="46"/>
  </w:num>
  <w:num w:numId="28">
    <w:abstractNumId w:val="50"/>
  </w:num>
  <w:num w:numId="29">
    <w:abstractNumId w:val="59"/>
  </w:num>
  <w:num w:numId="30">
    <w:abstractNumId w:val="49"/>
  </w:num>
  <w:num w:numId="31">
    <w:abstractNumId w:val="47"/>
  </w:num>
  <w:num w:numId="32">
    <w:abstractNumId w:val="41"/>
  </w:num>
  <w:num w:numId="33">
    <w:abstractNumId w:val="74"/>
  </w:num>
  <w:num w:numId="34">
    <w:abstractNumId w:val="42"/>
  </w:num>
  <w:num w:numId="35">
    <w:abstractNumId w:val="56"/>
  </w:num>
  <w:num w:numId="36">
    <w:abstractNumId w:val="68"/>
  </w:num>
  <w:num w:numId="37">
    <w:abstractNumId w:val="45"/>
  </w:num>
  <w:num w:numId="38">
    <w:abstractNumId w:val="77"/>
  </w:num>
  <w:num w:numId="39">
    <w:abstractNumId w:val="66"/>
  </w:num>
  <w:num w:numId="40">
    <w:abstractNumId w:val="53"/>
  </w:num>
  <w:num w:numId="41">
    <w:abstractNumId w:val="80"/>
  </w:num>
  <w:num w:numId="42">
    <w:abstractNumId w:val="76"/>
  </w:num>
  <w:num w:numId="43">
    <w:abstractNumId w:val="60"/>
  </w:num>
  <w:num w:numId="44">
    <w:abstractNumId w:val="69"/>
  </w:num>
  <w:num w:numId="45">
    <w:abstractNumId w:val="43"/>
  </w:num>
  <w:num w:numId="46">
    <w:abstractNumId w:val="57"/>
  </w:num>
  <w:num w:numId="47">
    <w:abstractNumId w:val="5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020745"/>
    <w:rsid w:val="0016076E"/>
    <w:rsid w:val="00180060"/>
    <w:rsid w:val="002A1883"/>
    <w:rsid w:val="003D2A60"/>
    <w:rsid w:val="003D7F49"/>
    <w:rsid w:val="00615252"/>
    <w:rsid w:val="00744AE5"/>
    <w:rsid w:val="007B738F"/>
    <w:rsid w:val="008134FE"/>
    <w:rsid w:val="00875E44"/>
    <w:rsid w:val="008B676E"/>
    <w:rsid w:val="00954CB0"/>
    <w:rsid w:val="0098466D"/>
    <w:rsid w:val="00BD1B78"/>
    <w:rsid w:val="00D06B9A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2"/>
      </w:numPr>
    </w:pPr>
  </w:style>
  <w:style w:type="numbering" w:customStyle="1" w:styleId="WW8Num8">
    <w:name w:val="WW8Num8"/>
    <w:basedOn w:val="Bezlisty"/>
    <w:rsid w:val="008134FE"/>
    <w:pPr>
      <w:numPr>
        <w:numId w:val="3"/>
      </w:numPr>
    </w:pPr>
  </w:style>
  <w:style w:type="numbering" w:customStyle="1" w:styleId="WW8Num48">
    <w:name w:val="WW8Num48"/>
    <w:basedOn w:val="Bezlisty"/>
    <w:rsid w:val="008134FE"/>
    <w:pPr>
      <w:numPr>
        <w:numId w:val="4"/>
      </w:numPr>
    </w:pPr>
  </w:style>
  <w:style w:type="numbering" w:customStyle="1" w:styleId="WW8Num10">
    <w:name w:val="WW8Num10"/>
    <w:basedOn w:val="Bezlisty"/>
    <w:rsid w:val="008134FE"/>
    <w:pPr>
      <w:numPr>
        <w:numId w:val="5"/>
      </w:numPr>
    </w:pPr>
  </w:style>
  <w:style w:type="numbering" w:customStyle="1" w:styleId="WW8Num21">
    <w:name w:val="WW8Num21"/>
    <w:basedOn w:val="Bezlisty"/>
    <w:rsid w:val="008134FE"/>
    <w:pPr>
      <w:numPr>
        <w:numId w:val="6"/>
      </w:numPr>
    </w:pPr>
  </w:style>
  <w:style w:type="numbering" w:customStyle="1" w:styleId="WW8Num17">
    <w:name w:val="WW8Num17"/>
    <w:basedOn w:val="Bezlisty"/>
    <w:rsid w:val="008134FE"/>
    <w:pPr>
      <w:numPr>
        <w:numId w:val="7"/>
      </w:numPr>
    </w:pPr>
  </w:style>
  <w:style w:type="numbering" w:customStyle="1" w:styleId="WW8Num12">
    <w:name w:val="WW8Num12"/>
    <w:basedOn w:val="Bezlisty"/>
    <w:rsid w:val="008134FE"/>
    <w:pPr>
      <w:numPr>
        <w:numId w:val="8"/>
      </w:numPr>
    </w:pPr>
  </w:style>
  <w:style w:type="numbering" w:customStyle="1" w:styleId="WW8Num40">
    <w:name w:val="WW8Num40"/>
    <w:basedOn w:val="Bezlisty"/>
    <w:rsid w:val="008134FE"/>
    <w:pPr>
      <w:numPr>
        <w:numId w:val="9"/>
      </w:numPr>
    </w:pPr>
  </w:style>
  <w:style w:type="numbering" w:customStyle="1" w:styleId="WW8Num4">
    <w:name w:val="WW8Num4"/>
    <w:basedOn w:val="Bezlisty"/>
    <w:rsid w:val="008134FE"/>
    <w:pPr>
      <w:numPr>
        <w:numId w:val="10"/>
      </w:numPr>
    </w:pPr>
  </w:style>
  <w:style w:type="numbering" w:customStyle="1" w:styleId="WW8Num47">
    <w:name w:val="WW8Num47"/>
    <w:basedOn w:val="Bezlisty"/>
    <w:rsid w:val="008134FE"/>
    <w:pPr>
      <w:numPr>
        <w:numId w:val="11"/>
      </w:numPr>
    </w:pPr>
  </w:style>
  <w:style w:type="numbering" w:customStyle="1" w:styleId="WW8Num13">
    <w:name w:val="WW8Num13"/>
    <w:basedOn w:val="Bezlisty"/>
    <w:rsid w:val="008134FE"/>
    <w:pPr>
      <w:numPr>
        <w:numId w:val="12"/>
      </w:numPr>
    </w:pPr>
  </w:style>
  <w:style w:type="numbering" w:customStyle="1" w:styleId="WW8Num44">
    <w:name w:val="WW8Num44"/>
    <w:basedOn w:val="Bezlisty"/>
    <w:rsid w:val="008134FE"/>
    <w:pPr>
      <w:numPr>
        <w:numId w:val="13"/>
      </w:numPr>
    </w:pPr>
  </w:style>
  <w:style w:type="numbering" w:customStyle="1" w:styleId="WW8Num20">
    <w:name w:val="WW8Num20"/>
    <w:basedOn w:val="Bezlisty"/>
    <w:rsid w:val="008134FE"/>
    <w:pPr>
      <w:numPr>
        <w:numId w:val="14"/>
      </w:numPr>
    </w:pPr>
  </w:style>
  <w:style w:type="numbering" w:customStyle="1" w:styleId="WW8Num36">
    <w:name w:val="WW8Num36"/>
    <w:basedOn w:val="Bezlisty"/>
    <w:rsid w:val="008134FE"/>
    <w:pPr>
      <w:numPr>
        <w:numId w:val="15"/>
      </w:numPr>
    </w:pPr>
  </w:style>
  <w:style w:type="numbering" w:customStyle="1" w:styleId="WW8Num15">
    <w:name w:val="WW8Num15"/>
    <w:basedOn w:val="Bezlisty"/>
    <w:rsid w:val="008134FE"/>
    <w:pPr>
      <w:numPr>
        <w:numId w:val="16"/>
      </w:numPr>
    </w:pPr>
  </w:style>
  <w:style w:type="numbering" w:customStyle="1" w:styleId="WW8Num14">
    <w:name w:val="WW8Num14"/>
    <w:basedOn w:val="Bezlisty"/>
    <w:rsid w:val="008134FE"/>
    <w:pPr>
      <w:numPr>
        <w:numId w:val="17"/>
      </w:numPr>
    </w:pPr>
  </w:style>
  <w:style w:type="numbering" w:customStyle="1" w:styleId="WW8Num22">
    <w:name w:val="WW8Num22"/>
    <w:basedOn w:val="Bezlisty"/>
    <w:rsid w:val="008134FE"/>
    <w:pPr>
      <w:numPr>
        <w:numId w:val="18"/>
      </w:numPr>
    </w:pPr>
  </w:style>
  <w:style w:type="numbering" w:customStyle="1" w:styleId="WW8Num32">
    <w:name w:val="WW8Num32"/>
    <w:basedOn w:val="Bezlisty"/>
    <w:rsid w:val="008134FE"/>
    <w:pPr>
      <w:numPr>
        <w:numId w:val="19"/>
      </w:numPr>
    </w:pPr>
  </w:style>
  <w:style w:type="numbering" w:customStyle="1" w:styleId="WW8Num23">
    <w:name w:val="WW8Num23"/>
    <w:basedOn w:val="Bezlisty"/>
    <w:rsid w:val="008134FE"/>
    <w:pPr>
      <w:numPr>
        <w:numId w:val="20"/>
      </w:numPr>
    </w:pPr>
  </w:style>
  <w:style w:type="numbering" w:customStyle="1" w:styleId="WW8Num27">
    <w:name w:val="WW8Num27"/>
    <w:basedOn w:val="Bezlisty"/>
    <w:rsid w:val="008134FE"/>
    <w:pPr>
      <w:numPr>
        <w:numId w:val="21"/>
      </w:numPr>
    </w:pPr>
  </w:style>
  <w:style w:type="numbering" w:customStyle="1" w:styleId="WW8Num26">
    <w:name w:val="WW8Num26"/>
    <w:basedOn w:val="Bezlisty"/>
    <w:rsid w:val="008134FE"/>
    <w:pPr>
      <w:numPr>
        <w:numId w:val="22"/>
      </w:numPr>
    </w:pPr>
  </w:style>
  <w:style w:type="numbering" w:customStyle="1" w:styleId="WW8Num34">
    <w:name w:val="WW8Num34"/>
    <w:basedOn w:val="Bezlisty"/>
    <w:rsid w:val="008134FE"/>
    <w:pPr>
      <w:numPr>
        <w:numId w:val="23"/>
      </w:numPr>
    </w:pPr>
  </w:style>
  <w:style w:type="numbering" w:customStyle="1" w:styleId="WW8Num37">
    <w:name w:val="WW8Num37"/>
    <w:basedOn w:val="Bezlisty"/>
    <w:rsid w:val="008134FE"/>
    <w:pPr>
      <w:numPr>
        <w:numId w:val="24"/>
      </w:numPr>
    </w:pPr>
  </w:style>
  <w:style w:type="numbering" w:customStyle="1" w:styleId="WW8Num31">
    <w:name w:val="WW8Num31"/>
    <w:basedOn w:val="Bezlisty"/>
    <w:rsid w:val="008134FE"/>
    <w:pPr>
      <w:numPr>
        <w:numId w:val="25"/>
      </w:numPr>
    </w:pPr>
  </w:style>
  <w:style w:type="numbering" w:customStyle="1" w:styleId="WW8Num2">
    <w:name w:val="WW8Num2"/>
    <w:basedOn w:val="Bezlisty"/>
    <w:rsid w:val="008134FE"/>
    <w:pPr>
      <w:numPr>
        <w:numId w:val="26"/>
      </w:numPr>
    </w:pPr>
  </w:style>
  <w:style w:type="numbering" w:customStyle="1" w:styleId="WW8Num7">
    <w:name w:val="WW8Num7"/>
    <w:basedOn w:val="Bezlisty"/>
    <w:rsid w:val="008134FE"/>
    <w:pPr>
      <w:numPr>
        <w:numId w:val="27"/>
      </w:numPr>
    </w:pPr>
  </w:style>
  <w:style w:type="numbering" w:customStyle="1" w:styleId="WW8Num24">
    <w:name w:val="WW8Num24"/>
    <w:basedOn w:val="Bezlisty"/>
    <w:rsid w:val="008134FE"/>
    <w:pPr>
      <w:numPr>
        <w:numId w:val="28"/>
      </w:numPr>
    </w:pPr>
  </w:style>
  <w:style w:type="numbering" w:customStyle="1" w:styleId="WW8Num19">
    <w:name w:val="WW8Num19"/>
    <w:basedOn w:val="Bezlisty"/>
    <w:rsid w:val="008134FE"/>
    <w:pPr>
      <w:numPr>
        <w:numId w:val="29"/>
      </w:numPr>
    </w:pPr>
  </w:style>
  <w:style w:type="numbering" w:customStyle="1" w:styleId="WW8Num38">
    <w:name w:val="WW8Num38"/>
    <w:basedOn w:val="Bezlisty"/>
    <w:rsid w:val="008134FE"/>
    <w:pPr>
      <w:numPr>
        <w:numId w:val="30"/>
      </w:numPr>
    </w:pPr>
  </w:style>
  <w:style w:type="numbering" w:customStyle="1" w:styleId="WW8Num5">
    <w:name w:val="WW8Num5"/>
    <w:basedOn w:val="Bezlisty"/>
    <w:rsid w:val="008134FE"/>
    <w:pPr>
      <w:numPr>
        <w:numId w:val="31"/>
      </w:numPr>
    </w:pPr>
  </w:style>
  <w:style w:type="numbering" w:customStyle="1" w:styleId="WW8Num41">
    <w:name w:val="WW8Num41"/>
    <w:basedOn w:val="Bezlisty"/>
    <w:rsid w:val="008134FE"/>
    <w:pPr>
      <w:numPr>
        <w:numId w:val="32"/>
      </w:numPr>
    </w:pPr>
  </w:style>
  <w:style w:type="numbering" w:customStyle="1" w:styleId="WW8Num46">
    <w:name w:val="WW8Num46"/>
    <w:basedOn w:val="Bezlisty"/>
    <w:rsid w:val="008134FE"/>
    <w:pPr>
      <w:numPr>
        <w:numId w:val="33"/>
      </w:numPr>
    </w:pPr>
  </w:style>
  <w:style w:type="numbering" w:customStyle="1" w:styleId="WW8Num18">
    <w:name w:val="WW8Num18"/>
    <w:basedOn w:val="Bezlisty"/>
    <w:rsid w:val="008134FE"/>
    <w:pPr>
      <w:numPr>
        <w:numId w:val="34"/>
      </w:numPr>
    </w:pPr>
  </w:style>
  <w:style w:type="numbering" w:customStyle="1" w:styleId="WW8Num25">
    <w:name w:val="WW8Num25"/>
    <w:basedOn w:val="Bezlisty"/>
    <w:rsid w:val="008134FE"/>
    <w:pPr>
      <w:numPr>
        <w:numId w:val="35"/>
      </w:numPr>
    </w:pPr>
  </w:style>
  <w:style w:type="numbering" w:customStyle="1" w:styleId="WW8Num29">
    <w:name w:val="WW8Num29"/>
    <w:basedOn w:val="Bezlisty"/>
    <w:rsid w:val="008134FE"/>
    <w:pPr>
      <w:numPr>
        <w:numId w:val="36"/>
      </w:numPr>
    </w:pPr>
  </w:style>
  <w:style w:type="numbering" w:customStyle="1" w:styleId="WW8Num35">
    <w:name w:val="WW8Num35"/>
    <w:basedOn w:val="Bezlisty"/>
    <w:rsid w:val="008134FE"/>
    <w:pPr>
      <w:numPr>
        <w:numId w:val="37"/>
      </w:numPr>
    </w:pPr>
  </w:style>
  <w:style w:type="numbering" w:customStyle="1" w:styleId="WW8Num45">
    <w:name w:val="WW8Num45"/>
    <w:basedOn w:val="Bezlisty"/>
    <w:rsid w:val="008134FE"/>
    <w:pPr>
      <w:numPr>
        <w:numId w:val="38"/>
      </w:numPr>
    </w:pPr>
  </w:style>
  <w:style w:type="numbering" w:customStyle="1" w:styleId="WW8Num6">
    <w:name w:val="WW8Num6"/>
    <w:basedOn w:val="Bezlisty"/>
    <w:rsid w:val="008134FE"/>
    <w:pPr>
      <w:numPr>
        <w:numId w:val="39"/>
      </w:numPr>
    </w:pPr>
  </w:style>
  <w:style w:type="numbering" w:customStyle="1" w:styleId="WW8Num9">
    <w:name w:val="WW8Num9"/>
    <w:basedOn w:val="Bezlisty"/>
    <w:rsid w:val="008134FE"/>
    <w:pPr>
      <w:numPr>
        <w:numId w:val="40"/>
      </w:numPr>
    </w:pPr>
  </w:style>
  <w:style w:type="numbering" w:customStyle="1" w:styleId="WW8Num30">
    <w:name w:val="WW8Num30"/>
    <w:basedOn w:val="Bezlisty"/>
    <w:rsid w:val="008134FE"/>
    <w:pPr>
      <w:numPr>
        <w:numId w:val="41"/>
      </w:numPr>
    </w:pPr>
  </w:style>
  <w:style w:type="numbering" w:customStyle="1" w:styleId="WW8Num11">
    <w:name w:val="WW8Num11"/>
    <w:basedOn w:val="Bezlisty"/>
    <w:rsid w:val="008134FE"/>
    <w:pPr>
      <w:numPr>
        <w:numId w:val="42"/>
      </w:numPr>
    </w:pPr>
  </w:style>
  <w:style w:type="numbering" w:customStyle="1" w:styleId="WW8Num3">
    <w:name w:val="WW8Num3"/>
    <w:basedOn w:val="Bezlisty"/>
    <w:rsid w:val="008134FE"/>
    <w:pPr>
      <w:numPr>
        <w:numId w:val="43"/>
      </w:numPr>
    </w:pPr>
  </w:style>
  <w:style w:type="numbering" w:customStyle="1" w:styleId="WW8Num28">
    <w:name w:val="WW8Num28"/>
    <w:basedOn w:val="Bezlisty"/>
    <w:rsid w:val="008134FE"/>
    <w:pPr>
      <w:numPr>
        <w:numId w:val="44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5"/>
      </w:numPr>
    </w:pPr>
  </w:style>
  <w:style w:type="numbering" w:customStyle="1" w:styleId="WW8Num74">
    <w:name w:val="WW8Num74"/>
    <w:basedOn w:val="Bezlisty"/>
    <w:rsid w:val="008134FE"/>
    <w:pPr>
      <w:numPr>
        <w:numId w:val="46"/>
      </w:numPr>
    </w:pPr>
  </w:style>
  <w:style w:type="numbering" w:customStyle="1" w:styleId="WW8Num39">
    <w:name w:val="WW8Num39"/>
    <w:basedOn w:val="Bezlisty"/>
    <w:rsid w:val="008134FE"/>
    <w:pPr>
      <w:numPr>
        <w:numId w:val="4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1817</Words>
  <Characters>10902</Characters>
  <Application>Microsoft Office Word</Application>
  <DocSecurity>0</DocSecurity>
  <Lines>90</Lines>
  <Paragraphs>25</Paragraphs>
  <ScaleCrop>false</ScaleCrop>
  <Company/>
  <LinksUpToDate>false</LinksUpToDate>
  <CharactersWithSpaces>12694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3</cp:revision>
  <dcterms:created xsi:type="dcterms:W3CDTF">2026-02-04T15:10:00Z</dcterms:created>
  <dcterms:modified xsi:type="dcterms:W3CDTF">2026-02-04T15:20:00Z</dcterms:modified>
</cp:coreProperties>
</file>